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19FDA" w14:textId="350DACA3" w:rsidR="00C563D8" w:rsidRPr="0064226F" w:rsidRDefault="00C563D8" w:rsidP="0064226F">
      <w:pPr>
        <w:spacing w:line="264" w:lineRule="auto"/>
        <w:jc w:val="right"/>
        <w:rPr>
          <w:bCs/>
          <w:sz w:val="22"/>
          <w:szCs w:val="22"/>
        </w:rPr>
      </w:pPr>
      <w:r w:rsidRPr="0064226F">
        <w:rPr>
          <w:bCs/>
          <w:sz w:val="22"/>
          <w:szCs w:val="22"/>
        </w:rPr>
        <w:t xml:space="preserve">Załącznik nr </w:t>
      </w:r>
      <w:r w:rsidR="00BE020A" w:rsidRPr="0064226F">
        <w:rPr>
          <w:bCs/>
          <w:sz w:val="22"/>
          <w:szCs w:val="22"/>
        </w:rPr>
        <w:t>2</w:t>
      </w:r>
      <w:r w:rsidRPr="0064226F">
        <w:rPr>
          <w:bCs/>
          <w:sz w:val="22"/>
          <w:szCs w:val="22"/>
        </w:rPr>
        <w:t xml:space="preserve"> do SWZ</w:t>
      </w:r>
    </w:p>
    <w:p w14:paraId="104C98FA" w14:textId="7E789D54" w:rsidR="0031275B" w:rsidRPr="0064226F" w:rsidRDefault="0031275B" w:rsidP="0064226F">
      <w:pPr>
        <w:spacing w:line="264" w:lineRule="auto"/>
        <w:jc w:val="center"/>
        <w:rPr>
          <w:bCs/>
          <w:sz w:val="22"/>
          <w:szCs w:val="22"/>
        </w:rPr>
      </w:pPr>
    </w:p>
    <w:p w14:paraId="7438941A" w14:textId="77777777" w:rsidR="0099081A" w:rsidRPr="0064226F" w:rsidRDefault="0099081A" w:rsidP="0064226F">
      <w:pPr>
        <w:spacing w:line="264" w:lineRule="auto"/>
        <w:jc w:val="center"/>
        <w:rPr>
          <w:bCs/>
          <w:sz w:val="22"/>
          <w:szCs w:val="22"/>
        </w:rPr>
      </w:pPr>
    </w:p>
    <w:p w14:paraId="42CABB57" w14:textId="5336618E" w:rsidR="00273900" w:rsidRPr="004B7427" w:rsidRDefault="00C563D8" w:rsidP="0064226F">
      <w:pPr>
        <w:spacing w:line="264" w:lineRule="auto"/>
        <w:jc w:val="center"/>
        <w:rPr>
          <w:b/>
        </w:rPr>
      </w:pPr>
      <w:r w:rsidRPr="004B7427">
        <w:rPr>
          <w:b/>
        </w:rPr>
        <w:t xml:space="preserve">UMOWA </w:t>
      </w:r>
    </w:p>
    <w:p w14:paraId="6098DA33" w14:textId="65946ADF" w:rsidR="0077571D" w:rsidRPr="0064226F" w:rsidRDefault="0077571D" w:rsidP="0064226F">
      <w:pPr>
        <w:spacing w:line="264" w:lineRule="auto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(*wzór umowy zostanie dostosowany do oferty Wykonawcy)</w:t>
      </w:r>
    </w:p>
    <w:p w14:paraId="24099843" w14:textId="77777777" w:rsidR="00C563D8" w:rsidRPr="0064226F" w:rsidRDefault="00C563D8" w:rsidP="0064226F">
      <w:pPr>
        <w:spacing w:line="264" w:lineRule="auto"/>
        <w:jc w:val="center"/>
        <w:rPr>
          <w:bCs/>
          <w:sz w:val="22"/>
          <w:szCs w:val="22"/>
        </w:rPr>
      </w:pPr>
    </w:p>
    <w:p w14:paraId="1E7EBF18" w14:textId="74B972DE" w:rsidR="00C563D8" w:rsidRPr="0064226F" w:rsidRDefault="00C563D8" w:rsidP="0064226F">
      <w:pPr>
        <w:spacing w:line="264" w:lineRule="auto"/>
        <w:rPr>
          <w:sz w:val="22"/>
          <w:szCs w:val="22"/>
        </w:rPr>
      </w:pPr>
      <w:r w:rsidRPr="0064226F">
        <w:rPr>
          <w:sz w:val="22"/>
          <w:szCs w:val="22"/>
        </w:rPr>
        <w:t xml:space="preserve">zawarta w dniu …………………. r. pomiędzy: </w:t>
      </w:r>
    </w:p>
    <w:p w14:paraId="60085090" w14:textId="77777777" w:rsidR="0056717D" w:rsidRPr="0064226F" w:rsidRDefault="0056717D" w:rsidP="0064226F">
      <w:pPr>
        <w:suppressAutoHyphens w:val="0"/>
        <w:spacing w:line="264" w:lineRule="auto"/>
        <w:ind w:left="62"/>
        <w:jc w:val="both"/>
        <w:rPr>
          <w:rFonts w:eastAsia="Calibri"/>
          <w:color w:val="000000"/>
          <w:sz w:val="22"/>
          <w:szCs w:val="22"/>
          <w:lang w:eastAsia="pl-PL"/>
        </w:rPr>
      </w:pPr>
      <w:r w:rsidRPr="0064226F">
        <w:rPr>
          <w:rFonts w:eastAsia="Calibri"/>
          <w:b/>
          <w:color w:val="000000"/>
          <w:sz w:val="22"/>
          <w:szCs w:val="22"/>
          <w:lang w:eastAsia="pl-PL"/>
        </w:rPr>
        <w:t>Małopolskim Ośrodkiem Doradztwa Rolniczego z siedzibą w Karniowicach</w:t>
      </w:r>
      <w:r w:rsidRPr="0064226F">
        <w:rPr>
          <w:rFonts w:eastAsia="Calibri"/>
          <w:color w:val="000000"/>
          <w:sz w:val="22"/>
          <w:szCs w:val="22"/>
          <w:lang w:eastAsia="pl-PL"/>
        </w:rPr>
        <w:t xml:space="preserve">, </w:t>
      </w:r>
      <w:r w:rsidRPr="0064226F">
        <w:rPr>
          <w:rFonts w:eastAsia="Calibri"/>
          <w:b/>
          <w:color w:val="000000"/>
          <w:sz w:val="22"/>
          <w:szCs w:val="22"/>
          <w:lang w:eastAsia="pl-PL"/>
        </w:rPr>
        <w:t xml:space="preserve">ul. Osiedlowa 9, 32-082 Karniowice, </w:t>
      </w:r>
      <w:r w:rsidRPr="0064226F">
        <w:rPr>
          <w:rFonts w:eastAsia="Calibri"/>
          <w:color w:val="000000"/>
          <w:sz w:val="22"/>
          <w:szCs w:val="22"/>
          <w:lang w:eastAsia="pl-PL"/>
        </w:rPr>
        <w:t>numer NIP: 5130197883, Regon: 356900630, zwanym dalej „</w:t>
      </w:r>
      <w:r w:rsidRPr="0064226F">
        <w:rPr>
          <w:rFonts w:eastAsia="Calibri"/>
          <w:b/>
          <w:color w:val="000000"/>
          <w:sz w:val="22"/>
          <w:szCs w:val="22"/>
          <w:lang w:eastAsia="pl-PL"/>
        </w:rPr>
        <w:t>Zamawiającym</w:t>
      </w:r>
      <w:r w:rsidRPr="0064226F">
        <w:rPr>
          <w:rFonts w:eastAsia="Calibri"/>
          <w:color w:val="000000"/>
          <w:sz w:val="22"/>
          <w:szCs w:val="22"/>
          <w:lang w:eastAsia="pl-PL"/>
        </w:rPr>
        <w:t xml:space="preserve">”, reprezentowanym przez : </w:t>
      </w:r>
    </w:p>
    <w:p w14:paraId="3A079AC6" w14:textId="77777777" w:rsidR="0056717D" w:rsidRPr="0064226F" w:rsidRDefault="0056717D" w:rsidP="0064226F">
      <w:pPr>
        <w:suppressAutoHyphens w:val="0"/>
        <w:spacing w:line="264" w:lineRule="auto"/>
        <w:ind w:left="72" w:hanging="10"/>
        <w:jc w:val="both"/>
        <w:rPr>
          <w:rFonts w:eastAsia="Calibri"/>
          <w:color w:val="000000"/>
          <w:sz w:val="22"/>
          <w:szCs w:val="22"/>
          <w:lang w:eastAsia="pl-PL"/>
        </w:rPr>
      </w:pPr>
      <w:r w:rsidRPr="0064226F">
        <w:rPr>
          <w:rFonts w:eastAsia="Calibri"/>
          <w:color w:val="000000"/>
          <w:sz w:val="22"/>
          <w:szCs w:val="22"/>
          <w:lang w:eastAsia="pl-PL"/>
        </w:rPr>
        <w:t xml:space="preserve">……………………………………………,  </w:t>
      </w:r>
    </w:p>
    <w:p w14:paraId="50C97E70" w14:textId="7F9F64E6" w:rsidR="0056717D" w:rsidRPr="0064226F" w:rsidRDefault="0056717D" w:rsidP="0064226F">
      <w:pPr>
        <w:suppressAutoHyphens w:val="0"/>
        <w:spacing w:line="264" w:lineRule="auto"/>
        <w:ind w:left="77"/>
        <w:jc w:val="both"/>
        <w:rPr>
          <w:rFonts w:eastAsia="Calibri"/>
          <w:color w:val="000000"/>
          <w:sz w:val="22"/>
          <w:szCs w:val="22"/>
          <w:lang w:eastAsia="pl-PL"/>
        </w:rPr>
      </w:pPr>
    </w:p>
    <w:p w14:paraId="5D0466BA" w14:textId="77777777" w:rsidR="0056717D" w:rsidRPr="0064226F" w:rsidRDefault="0056717D" w:rsidP="0064226F">
      <w:pPr>
        <w:suppressAutoHyphens w:val="0"/>
        <w:spacing w:line="264" w:lineRule="auto"/>
        <w:ind w:left="72" w:right="130" w:hanging="10"/>
        <w:jc w:val="both"/>
        <w:rPr>
          <w:rFonts w:eastAsia="Calibri"/>
          <w:color w:val="000000"/>
          <w:sz w:val="22"/>
          <w:szCs w:val="22"/>
          <w:lang w:eastAsia="pl-PL"/>
        </w:rPr>
      </w:pPr>
      <w:r w:rsidRPr="0064226F">
        <w:rPr>
          <w:rFonts w:eastAsia="Calibri"/>
          <w:color w:val="000000"/>
          <w:sz w:val="22"/>
          <w:szCs w:val="22"/>
          <w:lang w:eastAsia="pl-PL"/>
        </w:rPr>
        <w:t xml:space="preserve">a  </w:t>
      </w:r>
    </w:p>
    <w:p w14:paraId="0CE5D7D2" w14:textId="77777777" w:rsidR="0056717D" w:rsidRPr="0064226F" w:rsidRDefault="0056717D" w:rsidP="0064226F">
      <w:pPr>
        <w:suppressAutoHyphens w:val="0"/>
        <w:spacing w:line="264" w:lineRule="auto"/>
        <w:ind w:left="72" w:right="130" w:hanging="10"/>
        <w:jc w:val="both"/>
        <w:rPr>
          <w:rFonts w:eastAsia="Calibri"/>
          <w:color w:val="000000"/>
          <w:sz w:val="22"/>
          <w:szCs w:val="22"/>
          <w:lang w:eastAsia="pl-PL"/>
        </w:rPr>
      </w:pPr>
      <w:r w:rsidRPr="0064226F">
        <w:rPr>
          <w:rFonts w:eastAsia="Calibri"/>
          <w:color w:val="000000"/>
          <w:sz w:val="22"/>
          <w:szCs w:val="22"/>
          <w:lang w:eastAsia="pl-PL"/>
        </w:rPr>
        <w:t xml:space="preserve">………………………………………………………, NIP……………………………….., REGON………………………………… z siedzibą w………………………….., ul………………………, zarejestrowaną w rejestrze przedsiębiorców Krajowego Rejestru Sądowego prowadzonego przez Sąd Rejonowy dla </w:t>
      </w:r>
    </w:p>
    <w:p w14:paraId="68955C7E" w14:textId="77777777" w:rsidR="0056717D" w:rsidRPr="0064226F" w:rsidRDefault="0056717D" w:rsidP="0064226F">
      <w:pPr>
        <w:suppressAutoHyphens w:val="0"/>
        <w:spacing w:line="264" w:lineRule="auto"/>
        <w:ind w:left="72" w:right="130" w:hanging="10"/>
        <w:jc w:val="both"/>
        <w:rPr>
          <w:rFonts w:eastAsia="Calibri"/>
          <w:color w:val="000000"/>
          <w:sz w:val="22"/>
          <w:szCs w:val="22"/>
          <w:lang w:eastAsia="pl-PL"/>
        </w:rPr>
      </w:pPr>
      <w:r w:rsidRPr="0064226F">
        <w:rPr>
          <w:rFonts w:eastAsia="Calibri"/>
          <w:color w:val="000000"/>
          <w:sz w:val="22"/>
          <w:szCs w:val="22"/>
          <w:lang w:eastAsia="pl-PL"/>
        </w:rPr>
        <w:t xml:space="preserve">………………………………………………………………………………., reprezentowaną przez : ………………………………,  </w:t>
      </w:r>
    </w:p>
    <w:p w14:paraId="450A395F" w14:textId="1B486A34" w:rsidR="0056717D" w:rsidRPr="0064226F" w:rsidRDefault="0056717D" w:rsidP="0064226F">
      <w:pPr>
        <w:suppressAutoHyphens w:val="0"/>
        <w:spacing w:line="264" w:lineRule="auto"/>
        <w:ind w:left="77"/>
        <w:jc w:val="both"/>
        <w:rPr>
          <w:rFonts w:eastAsia="Calibri"/>
          <w:i/>
          <w:iCs/>
          <w:color w:val="000000"/>
          <w:sz w:val="22"/>
          <w:szCs w:val="22"/>
          <w:lang w:eastAsia="pl-PL"/>
        </w:rPr>
      </w:pPr>
      <w:r w:rsidRPr="0064226F">
        <w:rPr>
          <w:rFonts w:eastAsia="Calibri"/>
          <w:i/>
          <w:iCs/>
          <w:color w:val="000000"/>
          <w:sz w:val="22"/>
          <w:szCs w:val="22"/>
          <w:lang w:eastAsia="pl-PL"/>
        </w:rPr>
        <w:t xml:space="preserve"> </w:t>
      </w:r>
      <w:r w:rsidR="0099081A" w:rsidRPr="0064226F">
        <w:rPr>
          <w:rFonts w:eastAsia="Calibri"/>
          <w:i/>
          <w:iCs/>
          <w:color w:val="000000"/>
          <w:sz w:val="22"/>
          <w:szCs w:val="22"/>
          <w:lang w:eastAsia="pl-PL"/>
        </w:rPr>
        <w:t>lub</w:t>
      </w:r>
    </w:p>
    <w:p w14:paraId="067330C8" w14:textId="569677F4" w:rsidR="00FD097F" w:rsidRPr="0064226F" w:rsidRDefault="0056717D" w:rsidP="0064226F">
      <w:pPr>
        <w:suppressAutoHyphens w:val="0"/>
        <w:spacing w:line="264" w:lineRule="auto"/>
        <w:ind w:left="72" w:right="130" w:hanging="10"/>
        <w:jc w:val="both"/>
        <w:rPr>
          <w:rFonts w:eastAsia="Calibri"/>
          <w:color w:val="000000"/>
          <w:sz w:val="22"/>
          <w:szCs w:val="22"/>
          <w:lang w:eastAsia="pl-PL"/>
        </w:rPr>
      </w:pPr>
      <w:r w:rsidRPr="0064226F">
        <w:rPr>
          <w:rFonts w:eastAsia="Calibri"/>
          <w:color w:val="000000"/>
          <w:sz w:val="22"/>
          <w:szCs w:val="22"/>
          <w:lang w:eastAsia="pl-PL"/>
        </w:rPr>
        <w:t>przedsiębiorcą ………………………………………….. prowadzącym działalność gospodarczą pod ………………………………… ul. …………………………………….. wpisaną do Centralnej Ewidencji i Informacji o Działalności Gospodarczej, REGON ………………………., NIP ………………….., działającym osobiście, zwanym dalej „</w:t>
      </w:r>
      <w:r w:rsidRPr="0064226F">
        <w:rPr>
          <w:rFonts w:eastAsia="Calibri"/>
          <w:b/>
          <w:color w:val="000000"/>
          <w:sz w:val="22"/>
          <w:szCs w:val="22"/>
          <w:lang w:eastAsia="pl-PL"/>
        </w:rPr>
        <w:t>Wykonawcą</w:t>
      </w:r>
      <w:r w:rsidR="0099081A" w:rsidRPr="0064226F">
        <w:rPr>
          <w:rFonts w:eastAsia="Calibri"/>
          <w:b/>
          <w:color w:val="000000"/>
          <w:sz w:val="22"/>
          <w:szCs w:val="22"/>
          <w:lang w:eastAsia="pl-PL"/>
        </w:rPr>
        <w:t>”</w:t>
      </w:r>
      <w:r w:rsidRPr="0064226F">
        <w:rPr>
          <w:rFonts w:eastAsia="Calibri"/>
          <w:color w:val="000000"/>
          <w:sz w:val="22"/>
          <w:szCs w:val="22"/>
          <w:lang w:eastAsia="pl-PL"/>
        </w:rPr>
        <w:t>,</w:t>
      </w:r>
    </w:p>
    <w:p w14:paraId="405F983B" w14:textId="61DAAF5D" w:rsidR="0056717D" w:rsidRPr="0064226F" w:rsidRDefault="0056717D" w:rsidP="0064226F">
      <w:pPr>
        <w:suppressAutoHyphens w:val="0"/>
        <w:spacing w:line="264" w:lineRule="auto"/>
        <w:ind w:left="72" w:right="130" w:hanging="10"/>
        <w:jc w:val="both"/>
        <w:rPr>
          <w:rFonts w:eastAsia="Calibri"/>
          <w:color w:val="000000"/>
          <w:sz w:val="22"/>
          <w:szCs w:val="22"/>
          <w:lang w:eastAsia="pl-PL"/>
        </w:rPr>
      </w:pPr>
      <w:r w:rsidRPr="0064226F">
        <w:rPr>
          <w:rFonts w:eastAsia="Calibri"/>
          <w:color w:val="000000"/>
          <w:sz w:val="22"/>
          <w:szCs w:val="22"/>
          <w:lang w:eastAsia="pl-PL"/>
        </w:rPr>
        <w:t xml:space="preserve">zwanymi łącznie Stronami </w:t>
      </w:r>
      <w:r w:rsidR="0099081A" w:rsidRPr="0064226F">
        <w:rPr>
          <w:rFonts w:eastAsia="Calibri"/>
          <w:color w:val="000000"/>
          <w:sz w:val="22"/>
          <w:szCs w:val="22"/>
          <w:lang w:eastAsia="pl-PL"/>
        </w:rPr>
        <w:t>u</w:t>
      </w:r>
      <w:r w:rsidRPr="0064226F">
        <w:rPr>
          <w:rFonts w:eastAsia="Calibri"/>
          <w:color w:val="000000"/>
          <w:sz w:val="22"/>
          <w:szCs w:val="22"/>
          <w:lang w:eastAsia="pl-PL"/>
        </w:rPr>
        <w:t xml:space="preserve">mowy. </w:t>
      </w:r>
    </w:p>
    <w:p w14:paraId="3BC9D2B0" w14:textId="77777777" w:rsidR="00C563D8" w:rsidRPr="0064226F" w:rsidRDefault="00C563D8" w:rsidP="0064226F">
      <w:pPr>
        <w:spacing w:line="264" w:lineRule="auto"/>
        <w:rPr>
          <w:sz w:val="22"/>
          <w:szCs w:val="22"/>
        </w:rPr>
      </w:pPr>
    </w:p>
    <w:p w14:paraId="0FD13BD5" w14:textId="77777777" w:rsidR="00FD097F" w:rsidRPr="0064226F" w:rsidRDefault="00FD097F" w:rsidP="0064226F">
      <w:pPr>
        <w:spacing w:line="264" w:lineRule="auto"/>
        <w:jc w:val="both"/>
        <w:rPr>
          <w:sz w:val="22"/>
          <w:szCs w:val="22"/>
        </w:rPr>
      </w:pPr>
    </w:p>
    <w:p w14:paraId="79C98404" w14:textId="16FC0287" w:rsidR="0056717D" w:rsidRPr="0064226F" w:rsidRDefault="00C563D8" w:rsidP="0064226F">
      <w:pPr>
        <w:tabs>
          <w:tab w:val="left" w:pos="426"/>
        </w:tabs>
        <w:suppressAutoHyphens w:val="0"/>
        <w:spacing w:before="120" w:line="264" w:lineRule="auto"/>
        <w:jc w:val="both"/>
        <w:rPr>
          <w:rFonts w:eastAsia="Courier New"/>
          <w:color w:val="000000"/>
          <w:sz w:val="22"/>
          <w:szCs w:val="22"/>
          <w:lang w:eastAsia="pl-PL" w:bidi="pl-PL"/>
        </w:rPr>
      </w:pPr>
      <w:r w:rsidRPr="0064226F">
        <w:rPr>
          <w:sz w:val="22"/>
          <w:szCs w:val="22"/>
        </w:rPr>
        <w:t>Niniejsza umowa zawarta jest w ramach projektu</w:t>
      </w:r>
      <w:r w:rsidR="0056339B" w:rsidRPr="0064226F">
        <w:rPr>
          <w:sz w:val="22"/>
          <w:szCs w:val="22"/>
        </w:rPr>
        <w:t xml:space="preserve"> </w:t>
      </w:r>
      <w:r w:rsidR="00FD097F" w:rsidRPr="0064226F">
        <w:rPr>
          <w:sz w:val="22"/>
          <w:szCs w:val="22"/>
        </w:rPr>
        <w:t xml:space="preserve">: </w:t>
      </w:r>
      <w:r w:rsidRPr="0064226F">
        <w:rPr>
          <w:sz w:val="22"/>
          <w:szCs w:val="22"/>
        </w:rPr>
        <w:t xml:space="preserve"> </w:t>
      </w:r>
      <w:r w:rsidR="0056339B" w:rsidRPr="0064226F">
        <w:rPr>
          <w:rFonts w:eastAsia="Courier New"/>
          <w:bCs/>
          <w:color w:val="000000"/>
          <w:sz w:val="22"/>
          <w:szCs w:val="22"/>
          <w:lang w:eastAsia="pl-PL" w:bidi="pl-PL"/>
        </w:rPr>
        <w:t>I.14.1 Doskonalenie zawodowe rolników moduł 1 Szkolenia podstawowe dla rolników (I.14.1.1) w ramach Planu Strategicznego dla Wspólnej Polityki Rolnej na lata 2023-2027</w:t>
      </w:r>
      <w:r w:rsidR="00BF4C34" w:rsidRPr="0064226F">
        <w:rPr>
          <w:sz w:val="22"/>
          <w:szCs w:val="22"/>
        </w:rPr>
        <w:t xml:space="preserve">, zwanego w dalszej treści umowy </w:t>
      </w:r>
      <w:r w:rsidR="00AF2E0C" w:rsidRPr="0064226F">
        <w:rPr>
          <w:sz w:val="22"/>
          <w:szCs w:val="22"/>
        </w:rPr>
        <w:t>„</w:t>
      </w:r>
      <w:r w:rsidR="00BF4C34" w:rsidRPr="0064226F">
        <w:rPr>
          <w:b/>
          <w:bCs/>
          <w:sz w:val="22"/>
          <w:szCs w:val="22"/>
        </w:rPr>
        <w:t>Projektem</w:t>
      </w:r>
      <w:r w:rsidR="00AF2E0C" w:rsidRPr="0064226F">
        <w:rPr>
          <w:sz w:val="22"/>
          <w:szCs w:val="22"/>
        </w:rPr>
        <w:t>”</w:t>
      </w:r>
      <w:r w:rsidR="0056717D" w:rsidRPr="0064226F">
        <w:rPr>
          <w:sz w:val="22"/>
          <w:szCs w:val="22"/>
        </w:rPr>
        <w:t>.</w:t>
      </w:r>
    </w:p>
    <w:p w14:paraId="6A323D08" w14:textId="4E6B937E" w:rsidR="00C563D8" w:rsidRPr="0064226F" w:rsidRDefault="00C563D8" w:rsidP="0064226F">
      <w:pPr>
        <w:spacing w:line="264" w:lineRule="auto"/>
        <w:jc w:val="both"/>
        <w:rPr>
          <w:sz w:val="22"/>
          <w:szCs w:val="22"/>
        </w:rPr>
      </w:pPr>
      <w:r w:rsidRPr="0064226F">
        <w:rPr>
          <w:bCs/>
          <w:iCs/>
          <w:sz w:val="22"/>
          <w:szCs w:val="22"/>
        </w:rPr>
        <w:t xml:space="preserve"> </w:t>
      </w:r>
    </w:p>
    <w:p w14:paraId="7ADCD508" w14:textId="6E2E1072" w:rsidR="00F9219D" w:rsidRPr="0064226F" w:rsidRDefault="00BE020A" w:rsidP="0064226F">
      <w:pPr>
        <w:spacing w:line="264" w:lineRule="auto"/>
        <w:jc w:val="both"/>
        <w:rPr>
          <w:sz w:val="22"/>
          <w:szCs w:val="22"/>
          <w:lang w:eastAsia="pl-PL"/>
        </w:rPr>
      </w:pPr>
      <w:r w:rsidRPr="0064226F">
        <w:rPr>
          <w:sz w:val="22"/>
          <w:szCs w:val="22"/>
          <w:lang w:eastAsia="en-US"/>
        </w:rPr>
        <w:t>U</w:t>
      </w:r>
      <w:r w:rsidR="00DD30FA" w:rsidRPr="0064226F">
        <w:rPr>
          <w:sz w:val="22"/>
          <w:szCs w:val="22"/>
          <w:lang w:eastAsia="en-US"/>
        </w:rPr>
        <w:t xml:space="preserve">mowa została zawarta </w:t>
      </w:r>
      <w:r w:rsidR="00F9219D" w:rsidRPr="0064226F">
        <w:rPr>
          <w:kern w:val="1"/>
          <w:sz w:val="22"/>
          <w:szCs w:val="22"/>
          <w:lang w:eastAsia="ar-SA"/>
        </w:rPr>
        <w:t>w rezultacie dokonania przez Zamawiającego wyboru oferty Wykonawcy w p</w:t>
      </w:r>
      <w:r w:rsidR="00F9219D" w:rsidRPr="0064226F">
        <w:rPr>
          <w:sz w:val="22"/>
          <w:szCs w:val="22"/>
          <w:lang w:eastAsia="pl-PL"/>
        </w:rPr>
        <w:t>ostępowaniu o udzielenie zamówienia publicznego prowadzonego w trybie podstawowym</w:t>
      </w:r>
      <w:r w:rsidR="00F9219D" w:rsidRPr="0064226F">
        <w:rPr>
          <w:bCs/>
          <w:sz w:val="22"/>
          <w:szCs w:val="22"/>
          <w:lang w:eastAsia="pl-PL"/>
        </w:rPr>
        <w:t xml:space="preserve">, na podstawie art. 275 pkt 1 </w:t>
      </w:r>
      <w:r w:rsidR="00F9219D" w:rsidRPr="0064226F">
        <w:rPr>
          <w:sz w:val="22"/>
          <w:szCs w:val="22"/>
          <w:lang w:eastAsia="pl-PL"/>
        </w:rPr>
        <w:t xml:space="preserve">zgodnie z przepisami ustawy z dnia 11 września 2019 r. Prawo zamówień publicznych (Dz. U. </w:t>
      </w:r>
      <w:r w:rsidR="00DD30FA" w:rsidRPr="0064226F">
        <w:rPr>
          <w:sz w:val="22"/>
          <w:szCs w:val="22"/>
          <w:lang w:eastAsia="pl-PL"/>
        </w:rPr>
        <w:t xml:space="preserve">z </w:t>
      </w:r>
      <w:r w:rsidR="00F9219D" w:rsidRPr="0064226F">
        <w:rPr>
          <w:sz w:val="22"/>
          <w:szCs w:val="22"/>
          <w:lang w:eastAsia="pl-PL"/>
        </w:rPr>
        <w:t>202</w:t>
      </w:r>
      <w:r w:rsidR="00B55793" w:rsidRPr="0064226F">
        <w:rPr>
          <w:sz w:val="22"/>
          <w:szCs w:val="22"/>
          <w:lang w:eastAsia="pl-PL"/>
        </w:rPr>
        <w:t>4</w:t>
      </w:r>
      <w:r w:rsidR="00F9219D" w:rsidRPr="0064226F">
        <w:rPr>
          <w:sz w:val="22"/>
          <w:szCs w:val="22"/>
          <w:lang w:eastAsia="pl-PL"/>
        </w:rPr>
        <w:t xml:space="preserve"> r., poz. 1</w:t>
      </w:r>
      <w:r w:rsidR="00B55793" w:rsidRPr="0064226F">
        <w:rPr>
          <w:sz w:val="22"/>
          <w:szCs w:val="22"/>
          <w:lang w:eastAsia="pl-PL"/>
        </w:rPr>
        <w:t>320</w:t>
      </w:r>
      <w:r w:rsidR="00F9219D" w:rsidRPr="0064226F">
        <w:rPr>
          <w:sz w:val="22"/>
          <w:szCs w:val="22"/>
          <w:lang w:eastAsia="pl-PL"/>
        </w:rPr>
        <w:t>), dalej zwana „ustawą Pzp”, na usługi społeczne</w:t>
      </w:r>
      <w:r w:rsidR="003E3363" w:rsidRPr="0064226F">
        <w:rPr>
          <w:sz w:val="22"/>
          <w:szCs w:val="22"/>
          <w:lang w:eastAsia="pl-PL"/>
        </w:rPr>
        <w:t xml:space="preserve"> i inne szczególne</w:t>
      </w:r>
      <w:r w:rsidR="00F9219D" w:rsidRPr="0064226F">
        <w:rPr>
          <w:sz w:val="22"/>
          <w:szCs w:val="22"/>
          <w:lang w:eastAsia="pl-PL"/>
        </w:rPr>
        <w:t xml:space="preserve"> </w:t>
      </w:r>
      <w:bookmarkStart w:id="0" w:name="_Hlk69201698"/>
      <w:r w:rsidR="003E3363" w:rsidRPr="0064226F">
        <w:rPr>
          <w:sz w:val="22"/>
          <w:szCs w:val="22"/>
          <w:lang w:eastAsia="pl-PL"/>
        </w:rPr>
        <w:t xml:space="preserve">usługi </w:t>
      </w:r>
      <w:r w:rsidR="00F9219D" w:rsidRPr="0064226F">
        <w:rPr>
          <w:sz w:val="22"/>
          <w:szCs w:val="22"/>
          <w:lang w:eastAsia="pl-PL"/>
        </w:rPr>
        <w:t xml:space="preserve">o wartości zamówienia mniejszej niż równowartość kwoty </w:t>
      </w:r>
      <w:bookmarkEnd w:id="0"/>
      <w:r w:rsidR="00F9219D" w:rsidRPr="0064226F">
        <w:rPr>
          <w:color w:val="000000"/>
          <w:sz w:val="22"/>
          <w:szCs w:val="22"/>
          <w:lang w:eastAsia="pl-PL"/>
        </w:rPr>
        <w:t>750 000 euro</w:t>
      </w:r>
      <w:r w:rsidR="00F9219D" w:rsidRPr="0064226F">
        <w:rPr>
          <w:sz w:val="22"/>
          <w:szCs w:val="22"/>
          <w:lang w:eastAsia="pl-PL"/>
        </w:rPr>
        <w:t xml:space="preserve"> (wartoś</w:t>
      </w:r>
      <w:r w:rsidR="00DD30FA" w:rsidRPr="0064226F">
        <w:rPr>
          <w:sz w:val="22"/>
          <w:szCs w:val="22"/>
          <w:lang w:eastAsia="pl-PL"/>
        </w:rPr>
        <w:t>ć</w:t>
      </w:r>
      <w:r w:rsidR="00F9219D" w:rsidRPr="0064226F">
        <w:rPr>
          <w:sz w:val="22"/>
          <w:szCs w:val="22"/>
          <w:lang w:eastAsia="pl-PL"/>
        </w:rPr>
        <w:t xml:space="preserve"> mniejsz</w:t>
      </w:r>
      <w:r w:rsidR="00DD30FA" w:rsidRPr="0064226F">
        <w:rPr>
          <w:sz w:val="22"/>
          <w:szCs w:val="22"/>
          <w:lang w:eastAsia="pl-PL"/>
        </w:rPr>
        <w:t>a</w:t>
      </w:r>
      <w:r w:rsidR="00F9219D" w:rsidRPr="0064226F">
        <w:rPr>
          <w:sz w:val="22"/>
          <w:szCs w:val="22"/>
          <w:lang w:eastAsia="pl-PL"/>
        </w:rPr>
        <w:t xml:space="preserve"> niż progi unijne), </w:t>
      </w:r>
      <w:bookmarkStart w:id="1" w:name="_Hlk72328931"/>
      <w:r w:rsidR="00F9219D" w:rsidRPr="0064226F">
        <w:rPr>
          <w:sz w:val="22"/>
          <w:szCs w:val="22"/>
          <w:lang w:eastAsia="pl-PL"/>
        </w:rPr>
        <w:t xml:space="preserve">w związku </w:t>
      </w:r>
      <w:r w:rsidR="00511C22" w:rsidRPr="0064226F">
        <w:rPr>
          <w:sz w:val="22"/>
          <w:szCs w:val="22"/>
          <w:lang w:eastAsia="pl-PL"/>
        </w:rPr>
        <w:t xml:space="preserve">z </w:t>
      </w:r>
      <w:r w:rsidR="00F9219D" w:rsidRPr="0064226F">
        <w:rPr>
          <w:sz w:val="22"/>
          <w:szCs w:val="22"/>
          <w:lang w:eastAsia="pl-PL"/>
        </w:rPr>
        <w:t xml:space="preserve">art. 359 pkt 2 ustawy </w:t>
      </w:r>
      <w:r w:rsidR="00DD30FA" w:rsidRPr="0064226F">
        <w:rPr>
          <w:sz w:val="22"/>
          <w:szCs w:val="22"/>
          <w:lang w:eastAsia="pl-PL"/>
        </w:rPr>
        <w:t>P</w:t>
      </w:r>
      <w:r w:rsidR="00F9219D" w:rsidRPr="0064226F">
        <w:rPr>
          <w:sz w:val="22"/>
          <w:szCs w:val="22"/>
          <w:lang w:eastAsia="pl-PL"/>
        </w:rPr>
        <w:t>zp</w:t>
      </w:r>
      <w:bookmarkEnd w:id="1"/>
      <w:r w:rsidR="00DD30FA" w:rsidRPr="0064226F">
        <w:rPr>
          <w:sz w:val="22"/>
          <w:szCs w:val="22"/>
          <w:lang w:eastAsia="pl-PL"/>
        </w:rPr>
        <w:t>.</w:t>
      </w:r>
    </w:p>
    <w:p w14:paraId="3C05E89B" w14:textId="77777777" w:rsidR="0099081A" w:rsidRPr="0064226F" w:rsidRDefault="0099081A" w:rsidP="0064226F">
      <w:pPr>
        <w:spacing w:line="264" w:lineRule="auto"/>
        <w:jc w:val="both"/>
        <w:rPr>
          <w:sz w:val="22"/>
          <w:szCs w:val="22"/>
          <w:lang w:eastAsia="pl-PL"/>
        </w:rPr>
      </w:pPr>
    </w:p>
    <w:p w14:paraId="0497433F" w14:textId="44F005A3" w:rsidR="00C563D8" w:rsidRPr="0064226F" w:rsidRDefault="00C563D8" w:rsidP="0064226F">
      <w:pPr>
        <w:pStyle w:val="Tekstpodstawowy"/>
        <w:spacing w:line="264" w:lineRule="auto"/>
        <w:rPr>
          <w:b/>
          <w:bCs/>
          <w:sz w:val="22"/>
          <w:szCs w:val="22"/>
        </w:rPr>
      </w:pPr>
    </w:p>
    <w:p w14:paraId="2D13D374" w14:textId="77777777" w:rsidR="00BF4C34" w:rsidRPr="0064226F" w:rsidRDefault="00BF4C34" w:rsidP="0064226F">
      <w:pPr>
        <w:suppressAutoHyphens w:val="0"/>
        <w:spacing w:line="264" w:lineRule="auto"/>
        <w:jc w:val="center"/>
        <w:rPr>
          <w:b/>
          <w:bCs/>
          <w:sz w:val="22"/>
          <w:szCs w:val="22"/>
          <w:lang w:eastAsia="en-US"/>
        </w:rPr>
      </w:pPr>
      <w:r w:rsidRPr="0064226F">
        <w:rPr>
          <w:b/>
          <w:bCs/>
          <w:sz w:val="22"/>
          <w:szCs w:val="22"/>
          <w:lang w:eastAsia="en-US"/>
        </w:rPr>
        <w:t>Przedmiot umowy</w:t>
      </w:r>
    </w:p>
    <w:p w14:paraId="6CA3DDA8" w14:textId="77777777" w:rsidR="00BF4C34" w:rsidRPr="0064226F" w:rsidRDefault="00BF4C34" w:rsidP="0064226F">
      <w:pPr>
        <w:suppressAutoHyphens w:val="0"/>
        <w:autoSpaceDE w:val="0"/>
        <w:spacing w:line="264" w:lineRule="auto"/>
        <w:jc w:val="center"/>
        <w:rPr>
          <w:bCs/>
          <w:sz w:val="22"/>
          <w:szCs w:val="22"/>
          <w:lang w:eastAsia="pl-PL"/>
        </w:rPr>
      </w:pPr>
      <w:r w:rsidRPr="0064226F">
        <w:rPr>
          <w:bCs/>
          <w:sz w:val="22"/>
          <w:szCs w:val="22"/>
          <w:lang w:eastAsia="pl-PL"/>
        </w:rPr>
        <w:t>§ 1.</w:t>
      </w:r>
    </w:p>
    <w:p w14:paraId="3A5912FA" w14:textId="1BCE744D" w:rsidR="00373066" w:rsidRPr="0064226F" w:rsidRDefault="00BF4C34" w:rsidP="0064226F">
      <w:pPr>
        <w:numPr>
          <w:ilvl w:val="0"/>
          <w:numId w:val="14"/>
        </w:numPr>
        <w:tabs>
          <w:tab w:val="left" w:pos="284"/>
        </w:tabs>
        <w:suppressAutoHyphens w:val="0"/>
        <w:spacing w:line="264" w:lineRule="auto"/>
        <w:contextualSpacing/>
        <w:jc w:val="both"/>
        <w:rPr>
          <w:sz w:val="22"/>
          <w:szCs w:val="22"/>
          <w:lang w:eastAsia="pl-PL"/>
        </w:rPr>
      </w:pPr>
      <w:r w:rsidRPr="0064226F">
        <w:rPr>
          <w:sz w:val="22"/>
          <w:szCs w:val="22"/>
          <w:lang w:eastAsia="pl-PL"/>
        </w:rPr>
        <w:t xml:space="preserve">Przedmiotem umowy jest realizacja </w:t>
      </w:r>
      <w:r w:rsidR="0064226F">
        <w:rPr>
          <w:sz w:val="22"/>
          <w:szCs w:val="22"/>
          <w:lang w:eastAsia="pl-PL"/>
        </w:rPr>
        <w:t xml:space="preserve">usługi </w:t>
      </w:r>
      <w:r w:rsidR="00A71075">
        <w:rPr>
          <w:sz w:val="22"/>
          <w:szCs w:val="22"/>
          <w:lang w:eastAsia="pl-PL"/>
        </w:rPr>
        <w:t xml:space="preserve">cateringowej </w:t>
      </w:r>
      <w:r w:rsidRPr="0064226F">
        <w:rPr>
          <w:sz w:val="22"/>
          <w:szCs w:val="22"/>
          <w:lang w:eastAsia="pl-PL"/>
        </w:rPr>
        <w:t>przez Wykonawcę na rzecz</w:t>
      </w:r>
      <w:r w:rsidR="00AF2E0C" w:rsidRPr="0064226F">
        <w:rPr>
          <w:sz w:val="22"/>
          <w:szCs w:val="22"/>
          <w:lang w:eastAsia="pl-PL"/>
        </w:rPr>
        <w:t xml:space="preserve"> </w:t>
      </w:r>
      <w:r w:rsidRPr="0064226F">
        <w:rPr>
          <w:sz w:val="22"/>
          <w:szCs w:val="22"/>
          <w:lang w:eastAsia="pl-PL"/>
        </w:rPr>
        <w:t>Zamawiającego</w:t>
      </w:r>
      <w:r w:rsidR="0064226F">
        <w:rPr>
          <w:sz w:val="22"/>
          <w:szCs w:val="22"/>
          <w:lang w:eastAsia="pl-PL"/>
        </w:rPr>
        <w:t xml:space="preserve">, polegającej na </w:t>
      </w:r>
      <w:r w:rsidRPr="0064226F">
        <w:rPr>
          <w:sz w:val="22"/>
          <w:szCs w:val="22"/>
          <w:lang w:eastAsia="pl-PL"/>
        </w:rPr>
        <w:t>dostarczani</w:t>
      </w:r>
      <w:r w:rsidR="0064226F">
        <w:rPr>
          <w:sz w:val="22"/>
          <w:szCs w:val="22"/>
          <w:lang w:eastAsia="pl-PL"/>
        </w:rPr>
        <w:t>u</w:t>
      </w:r>
      <w:r w:rsidRPr="0064226F">
        <w:rPr>
          <w:sz w:val="22"/>
          <w:szCs w:val="22"/>
          <w:lang w:eastAsia="pl-PL"/>
        </w:rPr>
        <w:t xml:space="preserve"> </w:t>
      </w:r>
      <w:r w:rsidR="0064226F">
        <w:rPr>
          <w:sz w:val="22"/>
          <w:szCs w:val="22"/>
          <w:lang w:eastAsia="pl-PL"/>
        </w:rPr>
        <w:t>posiłków</w:t>
      </w:r>
      <w:r w:rsidRPr="0064226F">
        <w:rPr>
          <w:sz w:val="22"/>
          <w:szCs w:val="22"/>
          <w:lang w:eastAsia="pl-PL"/>
        </w:rPr>
        <w:t xml:space="preserve"> </w:t>
      </w:r>
      <w:bookmarkStart w:id="2" w:name="_Hlk87076328"/>
      <w:r w:rsidR="00DF7E85" w:rsidRPr="0064226F">
        <w:rPr>
          <w:sz w:val="22"/>
          <w:szCs w:val="22"/>
          <w:lang w:eastAsia="pl-PL"/>
        </w:rPr>
        <w:t>dla</w:t>
      </w:r>
      <w:r w:rsidRPr="0064226F">
        <w:rPr>
          <w:color w:val="000000"/>
          <w:sz w:val="22"/>
          <w:szCs w:val="22"/>
          <w:lang w:eastAsia="pl-PL"/>
        </w:rPr>
        <w:t xml:space="preserve"> uczestników </w:t>
      </w:r>
      <w:r w:rsidR="00FE0DD2" w:rsidRPr="0064226F">
        <w:rPr>
          <w:color w:val="000000"/>
          <w:sz w:val="22"/>
          <w:szCs w:val="22"/>
          <w:lang w:eastAsia="pl-PL"/>
        </w:rPr>
        <w:t>szkoleń</w:t>
      </w:r>
      <w:r w:rsidR="009F7AD9" w:rsidRPr="0064226F">
        <w:rPr>
          <w:color w:val="000000"/>
          <w:sz w:val="22"/>
          <w:szCs w:val="22"/>
          <w:lang w:eastAsia="pl-PL"/>
        </w:rPr>
        <w:t xml:space="preserve">, </w:t>
      </w:r>
      <w:bookmarkEnd w:id="2"/>
      <w:r w:rsidRPr="0064226F">
        <w:rPr>
          <w:color w:val="000000"/>
          <w:sz w:val="22"/>
          <w:szCs w:val="22"/>
          <w:lang w:eastAsia="pl-PL"/>
        </w:rPr>
        <w:t>realizowanych</w:t>
      </w:r>
      <w:r w:rsidRPr="0064226F">
        <w:rPr>
          <w:color w:val="FF0000"/>
          <w:sz w:val="22"/>
          <w:szCs w:val="22"/>
          <w:lang w:eastAsia="pl-PL"/>
        </w:rPr>
        <w:t xml:space="preserve"> </w:t>
      </w:r>
      <w:r w:rsidR="00DF7E85" w:rsidRPr="0064226F">
        <w:rPr>
          <w:sz w:val="22"/>
          <w:szCs w:val="22"/>
          <w:lang w:eastAsia="pl-PL"/>
        </w:rPr>
        <w:t xml:space="preserve">przez Zamawiającego </w:t>
      </w:r>
      <w:r w:rsidRPr="0064226F">
        <w:rPr>
          <w:sz w:val="22"/>
          <w:szCs w:val="22"/>
          <w:lang w:eastAsia="pl-PL"/>
        </w:rPr>
        <w:t xml:space="preserve">w </w:t>
      </w:r>
      <w:r w:rsidR="00FE0DD2" w:rsidRPr="0064226F">
        <w:rPr>
          <w:sz w:val="22"/>
          <w:szCs w:val="22"/>
          <w:lang w:eastAsia="pl-PL"/>
        </w:rPr>
        <w:t>P</w:t>
      </w:r>
      <w:r w:rsidRPr="0064226F">
        <w:rPr>
          <w:sz w:val="22"/>
          <w:szCs w:val="22"/>
          <w:lang w:eastAsia="pl-PL"/>
        </w:rPr>
        <w:t>rojekcie</w:t>
      </w:r>
      <w:r w:rsidR="00FE0DD2" w:rsidRPr="0064226F">
        <w:rPr>
          <w:b/>
          <w:bCs/>
          <w:sz w:val="22"/>
          <w:szCs w:val="22"/>
          <w:lang w:eastAsia="pl-PL"/>
        </w:rPr>
        <w:t>,</w:t>
      </w:r>
      <w:r w:rsidRPr="0064226F">
        <w:rPr>
          <w:b/>
          <w:bCs/>
          <w:sz w:val="22"/>
          <w:szCs w:val="22"/>
          <w:lang w:eastAsia="pl-PL"/>
        </w:rPr>
        <w:t xml:space="preserve"> </w:t>
      </w:r>
      <w:r w:rsidRPr="0064226F">
        <w:rPr>
          <w:sz w:val="22"/>
          <w:szCs w:val="22"/>
          <w:lang w:eastAsia="pl-PL"/>
        </w:rPr>
        <w:t>z</w:t>
      </w:r>
      <w:r w:rsidRPr="0064226F">
        <w:rPr>
          <w:color w:val="000000"/>
          <w:sz w:val="22"/>
          <w:szCs w:val="22"/>
          <w:lang w:eastAsia="pl-PL"/>
        </w:rPr>
        <w:t xml:space="preserve">godnie z warunkami określonymi w </w:t>
      </w:r>
      <w:r w:rsidR="00511C22" w:rsidRPr="0064226F">
        <w:rPr>
          <w:sz w:val="22"/>
          <w:szCs w:val="22"/>
          <w:lang w:eastAsia="pl-PL"/>
        </w:rPr>
        <w:t xml:space="preserve">Opisie </w:t>
      </w:r>
      <w:r w:rsidR="00EE450E" w:rsidRPr="0064226F">
        <w:rPr>
          <w:sz w:val="22"/>
          <w:szCs w:val="22"/>
          <w:lang w:eastAsia="pl-PL"/>
        </w:rPr>
        <w:t>p</w:t>
      </w:r>
      <w:r w:rsidR="00511C22" w:rsidRPr="0064226F">
        <w:rPr>
          <w:sz w:val="22"/>
          <w:szCs w:val="22"/>
          <w:lang w:eastAsia="pl-PL"/>
        </w:rPr>
        <w:t xml:space="preserve">rzedmiotu </w:t>
      </w:r>
      <w:r w:rsidR="00EE450E" w:rsidRPr="0064226F">
        <w:rPr>
          <w:sz w:val="22"/>
          <w:szCs w:val="22"/>
          <w:lang w:eastAsia="pl-PL"/>
        </w:rPr>
        <w:t>z</w:t>
      </w:r>
      <w:r w:rsidR="00511C22" w:rsidRPr="0064226F">
        <w:rPr>
          <w:sz w:val="22"/>
          <w:szCs w:val="22"/>
          <w:lang w:eastAsia="pl-PL"/>
        </w:rPr>
        <w:t>amówienia</w:t>
      </w:r>
      <w:r w:rsidRPr="0064226F">
        <w:rPr>
          <w:sz w:val="22"/>
          <w:szCs w:val="22"/>
          <w:lang w:eastAsia="pl-PL"/>
        </w:rPr>
        <w:t>, stanowiąc</w:t>
      </w:r>
      <w:r w:rsidR="00511C22" w:rsidRPr="0064226F">
        <w:rPr>
          <w:sz w:val="22"/>
          <w:szCs w:val="22"/>
          <w:lang w:eastAsia="pl-PL"/>
        </w:rPr>
        <w:t>ym</w:t>
      </w:r>
      <w:r w:rsidRPr="0064226F">
        <w:rPr>
          <w:sz w:val="22"/>
          <w:szCs w:val="22"/>
          <w:lang w:eastAsia="pl-PL"/>
        </w:rPr>
        <w:t xml:space="preserve"> zał</w:t>
      </w:r>
      <w:r w:rsidR="00EE450E" w:rsidRPr="0064226F">
        <w:rPr>
          <w:sz w:val="22"/>
          <w:szCs w:val="22"/>
          <w:lang w:eastAsia="pl-PL"/>
        </w:rPr>
        <w:t>ącznik</w:t>
      </w:r>
      <w:r w:rsidRPr="0064226F">
        <w:rPr>
          <w:sz w:val="22"/>
          <w:szCs w:val="22"/>
          <w:lang w:eastAsia="pl-PL"/>
        </w:rPr>
        <w:t xml:space="preserve"> nr 1 do niniejszej </w:t>
      </w:r>
      <w:r w:rsidR="00FE0DD2" w:rsidRPr="0064226F">
        <w:rPr>
          <w:sz w:val="22"/>
          <w:szCs w:val="22"/>
          <w:lang w:eastAsia="pl-PL"/>
        </w:rPr>
        <w:t>u</w:t>
      </w:r>
      <w:r w:rsidRPr="0064226F">
        <w:rPr>
          <w:sz w:val="22"/>
          <w:szCs w:val="22"/>
          <w:lang w:eastAsia="pl-PL"/>
        </w:rPr>
        <w:t xml:space="preserve">mowy oraz </w:t>
      </w:r>
      <w:r w:rsidR="0099081A" w:rsidRPr="0064226F">
        <w:rPr>
          <w:sz w:val="22"/>
          <w:szCs w:val="22"/>
          <w:lang w:eastAsia="pl-PL"/>
        </w:rPr>
        <w:t>o</w:t>
      </w:r>
      <w:r w:rsidRPr="0064226F">
        <w:rPr>
          <w:sz w:val="22"/>
          <w:szCs w:val="22"/>
          <w:lang w:eastAsia="pl-PL"/>
        </w:rPr>
        <w:t xml:space="preserve">fertą </w:t>
      </w:r>
      <w:r w:rsidRPr="0064226F">
        <w:rPr>
          <w:iCs/>
          <w:sz w:val="22"/>
          <w:szCs w:val="22"/>
          <w:lang w:eastAsia="pl-PL"/>
        </w:rPr>
        <w:t>Wykonawcy</w:t>
      </w:r>
      <w:r w:rsidR="00511C22" w:rsidRPr="0064226F">
        <w:rPr>
          <w:iCs/>
          <w:sz w:val="22"/>
          <w:szCs w:val="22"/>
          <w:lang w:eastAsia="pl-PL"/>
        </w:rPr>
        <w:t>,</w:t>
      </w:r>
      <w:r w:rsidRPr="0064226F">
        <w:rPr>
          <w:iCs/>
          <w:sz w:val="22"/>
          <w:szCs w:val="22"/>
          <w:lang w:eastAsia="pl-PL"/>
        </w:rPr>
        <w:t xml:space="preserve"> stanowiącą zał</w:t>
      </w:r>
      <w:r w:rsidR="00EE450E" w:rsidRPr="0064226F">
        <w:rPr>
          <w:iCs/>
          <w:sz w:val="22"/>
          <w:szCs w:val="22"/>
          <w:lang w:eastAsia="pl-PL"/>
        </w:rPr>
        <w:t>ącznik</w:t>
      </w:r>
      <w:r w:rsidRPr="0064226F">
        <w:rPr>
          <w:iCs/>
          <w:sz w:val="22"/>
          <w:szCs w:val="22"/>
          <w:lang w:eastAsia="pl-PL"/>
        </w:rPr>
        <w:t xml:space="preserve"> nr 2 do niniejszej </w:t>
      </w:r>
      <w:r w:rsidR="00310F8F" w:rsidRPr="0064226F">
        <w:rPr>
          <w:iCs/>
          <w:sz w:val="22"/>
          <w:szCs w:val="22"/>
          <w:lang w:eastAsia="pl-PL"/>
        </w:rPr>
        <w:t>u</w:t>
      </w:r>
      <w:r w:rsidRPr="0064226F">
        <w:rPr>
          <w:iCs/>
          <w:sz w:val="22"/>
          <w:szCs w:val="22"/>
          <w:lang w:eastAsia="pl-PL"/>
        </w:rPr>
        <w:t>mowy, zwan</w:t>
      </w:r>
      <w:r w:rsidR="00AF2E0C" w:rsidRPr="0064226F">
        <w:rPr>
          <w:iCs/>
          <w:sz w:val="22"/>
          <w:szCs w:val="22"/>
          <w:lang w:eastAsia="pl-PL"/>
        </w:rPr>
        <w:t>a</w:t>
      </w:r>
      <w:r w:rsidRPr="0064226F">
        <w:rPr>
          <w:iCs/>
          <w:sz w:val="22"/>
          <w:szCs w:val="22"/>
          <w:lang w:eastAsia="pl-PL"/>
        </w:rPr>
        <w:t xml:space="preserve"> dalej „Przedmiotem umowy</w:t>
      </w:r>
      <w:r w:rsidR="00DF7E85" w:rsidRPr="0064226F">
        <w:rPr>
          <w:iCs/>
          <w:sz w:val="22"/>
          <w:szCs w:val="22"/>
          <w:lang w:eastAsia="pl-PL"/>
        </w:rPr>
        <w:t>”</w:t>
      </w:r>
      <w:r w:rsidR="00195A96" w:rsidRPr="0064226F">
        <w:rPr>
          <w:iCs/>
          <w:sz w:val="22"/>
          <w:szCs w:val="22"/>
          <w:lang w:eastAsia="pl-PL"/>
        </w:rPr>
        <w:t xml:space="preserve"> </w:t>
      </w:r>
      <w:r w:rsidR="00FE0DD2" w:rsidRPr="0064226F">
        <w:rPr>
          <w:iCs/>
          <w:sz w:val="22"/>
          <w:szCs w:val="22"/>
          <w:lang w:eastAsia="pl-PL"/>
        </w:rPr>
        <w:t>lub</w:t>
      </w:r>
      <w:r w:rsidRPr="0064226F">
        <w:rPr>
          <w:iCs/>
          <w:sz w:val="22"/>
          <w:szCs w:val="22"/>
          <w:lang w:eastAsia="pl-PL"/>
        </w:rPr>
        <w:t xml:space="preserve"> </w:t>
      </w:r>
      <w:r w:rsidR="00DF7E85" w:rsidRPr="0064226F">
        <w:rPr>
          <w:iCs/>
          <w:sz w:val="22"/>
          <w:szCs w:val="22"/>
          <w:lang w:eastAsia="pl-PL"/>
        </w:rPr>
        <w:t>„</w:t>
      </w:r>
      <w:r w:rsidR="00195A96" w:rsidRPr="0064226F">
        <w:rPr>
          <w:iCs/>
          <w:sz w:val="22"/>
          <w:szCs w:val="22"/>
          <w:lang w:eastAsia="pl-PL"/>
        </w:rPr>
        <w:t>u</w:t>
      </w:r>
      <w:r w:rsidR="00DF7E85" w:rsidRPr="0064226F">
        <w:rPr>
          <w:iCs/>
          <w:sz w:val="22"/>
          <w:szCs w:val="22"/>
          <w:lang w:eastAsia="pl-PL"/>
        </w:rPr>
        <w:t xml:space="preserve">sługą </w:t>
      </w:r>
      <w:r w:rsidRPr="0064226F">
        <w:rPr>
          <w:iCs/>
          <w:sz w:val="22"/>
          <w:szCs w:val="22"/>
          <w:lang w:eastAsia="pl-PL"/>
        </w:rPr>
        <w:t>catering</w:t>
      </w:r>
      <w:r w:rsidR="00DF7E85" w:rsidRPr="0064226F">
        <w:rPr>
          <w:iCs/>
          <w:sz w:val="22"/>
          <w:szCs w:val="22"/>
          <w:lang w:eastAsia="pl-PL"/>
        </w:rPr>
        <w:t>ową</w:t>
      </w:r>
      <w:r w:rsidRPr="0064226F">
        <w:rPr>
          <w:iCs/>
          <w:sz w:val="22"/>
          <w:szCs w:val="22"/>
          <w:lang w:eastAsia="pl-PL"/>
        </w:rPr>
        <w:t>”.</w:t>
      </w:r>
    </w:p>
    <w:p w14:paraId="3FD2A526" w14:textId="157C87B6" w:rsidR="00373066" w:rsidRPr="0064226F" w:rsidRDefault="00373066" w:rsidP="0064226F">
      <w:pPr>
        <w:numPr>
          <w:ilvl w:val="0"/>
          <w:numId w:val="14"/>
        </w:numPr>
        <w:tabs>
          <w:tab w:val="left" w:pos="284"/>
        </w:tabs>
        <w:suppressAutoHyphens w:val="0"/>
        <w:spacing w:line="264" w:lineRule="auto"/>
        <w:contextualSpacing/>
        <w:jc w:val="both"/>
        <w:rPr>
          <w:sz w:val="22"/>
          <w:szCs w:val="22"/>
          <w:lang w:eastAsia="pl-PL"/>
        </w:rPr>
      </w:pP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Realizacja usługi cateringowej polega na zapewnieniu kompleksowego świadczenia obejmującego: przygotowanie i dostarczenie potraw, serwowanie posiłków przez kompetentną 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lastRenderedPageBreak/>
        <w:t xml:space="preserve">obsługę, zapewnienie </w:t>
      </w:r>
      <w:r w:rsidR="00286E02" w:rsidRPr="0064226F">
        <w:rPr>
          <w:rFonts w:eastAsiaTheme="minorHAnsi"/>
          <w:color w:val="000000"/>
          <w:sz w:val="22"/>
          <w:szCs w:val="22"/>
          <w:lang w:eastAsia="en-US"/>
        </w:rPr>
        <w:t xml:space="preserve">stołów, 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>odpowiedniej zastawy stołowej</w:t>
      </w:r>
      <w:r w:rsidR="00235A45" w:rsidRPr="0064226F">
        <w:rPr>
          <w:rFonts w:eastAsiaTheme="minorHAnsi"/>
          <w:color w:val="000000"/>
          <w:sz w:val="22"/>
          <w:szCs w:val="22"/>
          <w:lang w:eastAsia="en-US"/>
        </w:rPr>
        <w:t xml:space="preserve"> i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="00286E02" w:rsidRPr="0064226F">
        <w:rPr>
          <w:rFonts w:eastAsiaTheme="minorHAnsi"/>
          <w:color w:val="000000"/>
          <w:sz w:val="22"/>
          <w:szCs w:val="22"/>
          <w:lang w:eastAsia="en-US"/>
        </w:rPr>
        <w:t>serwetek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, jak również uprzątnięcie </w:t>
      </w:r>
      <w:r w:rsidR="0064226F">
        <w:rPr>
          <w:rFonts w:eastAsiaTheme="minorHAnsi"/>
          <w:color w:val="000000"/>
          <w:sz w:val="22"/>
          <w:szCs w:val="22"/>
          <w:lang w:eastAsia="en-US"/>
        </w:rPr>
        <w:t xml:space="preserve">miejsca w którym odbywa się szkolenie, 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po realizacji usługi. </w:t>
      </w:r>
    </w:p>
    <w:p w14:paraId="0BD0C613" w14:textId="71B552DF" w:rsidR="00D41BC6" w:rsidRPr="0064226F" w:rsidRDefault="00D41BC6" w:rsidP="0064226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64" w:lineRule="auto"/>
        <w:jc w:val="both"/>
        <w:rPr>
          <w:color w:val="000000"/>
          <w:sz w:val="22"/>
          <w:szCs w:val="22"/>
        </w:rPr>
      </w:pPr>
      <w:r w:rsidRPr="0064226F">
        <w:rPr>
          <w:color w:val="000000"/>
          <w:sz w:val="22"/>
          <w:szCs w:val="22"/>
        </w:rPr>
        <w:t xml:space="preserve">Usługi cateringowe będą świadczone w ramach organizowanych przez Zamawiającego szkoleń, odbywających się w miejscach i terminach wskazanych przez Zamawiającego, zlokalizowanych na terenie województwa małopolskiego. </w:t>
      </w:r>
    </w:p>
    <w:p w14:paraId="28618FB1" w14:textId="0A4BAE1C" w:rsidR="00D41BC6" w:rsidRPr="0064226F" w:rsidRDefault="00D41BC6" w:rsidP="0064226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64" w:lineRule="auto"/>
        <w:jc w:val="both"/>
        <w:rPr>
          <w:color w:val="FF0000"/>
          <w:sz w:val="22"/>
          <w:szCs w:val="22"/>
        </w:rPr>
      </w:pPr>
      <w:bookmarkStart w:id="3" w:name="_Hlk156209786"/>
      <w:bookmarkStart w:id="4" w:name="_Hlk107987465"/>
      <w:r w:rsidRPr="0064226F">
        <w:rPr>
          <w:color w:val="000000"/>
          <w:sz w:val="22"/>
          <w:szCs w:val="22"/>
        </w:rPr>
        <w:t>Szkolenia, podczas których świadczone będą usługi cateringowe, mogą się odbywać jednocześnie w tym samym terminie</w:t>
      </w:r>
      <w:bookmarkEnd w:id="3"/>
      <w:r w:rsidRPr="0064226F">
        <w:rPr>
          <w:color w:val="000000"/>
          <w:sz w:val="22"/>
          <w:szCs w:val="22"/>
        </w:rPr>
        <w:t xml:space="preserve">, </w:t>
      </w:r>
      <w:bookmarkStart w:id="5" w:name="_Hlk156209845"/>
      <w:r w:rsidRPr="0064226F">
        <w:rPr>
          <w:color w:val="000000"/>
          <w:sz w:val="22"/>
          <w:szCs w:val="22"/>
        </w:rPr>
        <w:t>w kilku miejscach zlokalizowanych na terenie województwa małopolskiego</w:t>
      </w:r>
      <w:bookmarkEnd w:id="5"/>
      <w:r w:rsidRPr="0064226F">
        <w:rPr>
          <w:color w:val="000000"/>
          <w:sz w:val="22"/>
          <w:szCs w:val="22"/>
        </w:rPr>
        <w:t xml:space="preserve">, w każdy dzień tygodnia, </w:t>
      </w:r>
      <w:r w:rsidRPr="0064226F">
        <w:rPr>
          <w:sz w:val="22"/>
          <w:szCs w:val="22"/>
        </w:rPr>
        <w:t>od poniedziałku do piątku.</w:t>
      </w:r>
    </w:p>
    <w:p w14:paraId="087C2983" w14:textId="3C1B3DDA" w:rsidR="00D742E1" w:rsidRPr="0064226F" w:rsidRDefault="00BF4C34" w:rsidP="0064226F">
      <w:pPr>
        <w:numPr>
          <w:ilvl w:val="0"/>
          <w:numId w:val="14"/>
        </w:numPr>
        <w:tabs>
          <w:tab w:val="left" w:pos="284"/>
        </w:tabs>
        <w:spacing w:line="264" w:lineRule="auto"/>
        <w:jc w:val="both"/>
        <w:rPr>
          <w:i/>
          <w:iCs/>
          <w:color w:val="000000"/>
          <w:sz w:val="22"/>
          <w:szCs w:val="22"/>
          <w:lang w:eastAsia="pl-PL"/>
        </w:rPr>
      </w:pPr>
      <w:r w:rsidRPr="0064226F">
        <w:rPr>
          <w:color w:val="000000"/>
          <w:sz w:val="22"/>
          <w:szCs w:val="22"/>
          <w:lang w:eastAsia="pl-PL"/>
        </w:rPr>
        <w:t xml:space="preserve">Wykonawca </w:t>
      </w:r>
      <w:bookmarkEnd w:id="4"/>
      <w:r w:rsidRPr="0064226F">
        <w:rPr>
          <w:color w:val="000000"/>
          <w:sz w:val="22"/>
          <w:szCs w:val="22"/>
          <w:lang w:eastAsia="pl-PL"/>
        </w:rPr>
        <w:t xml:space="preserve">zobowiązuje się do </w:t>
      </w:r>
      <w:r w:rsidR="00DF7E85" w:rsidRPr="0064226F">
        <w:rPr>
          <w:color w:val="000000"/>
          <w:sz w:val="22"/>
          <w:szCs w:val="22"/>
          <w:lang w:eastAsia="pl-PL"/>
        </w:rPr>
        <w:t>wykonania usług cateringowych na rzecz</w:t>
      </w:r>
      <w:r w:rsidRPr="0064226F">
        <w:rPr>
          <w:color w:val="000000"/>
          <w:sz w:val="22"/>
          <w:szCs w:val="22"/>
          <w:lang w:eastAsia="pl-PL"/>
        </w:rPr>
        <w:t xml:space="preserve"> osób dorosłych</w:t>
      </w:r>
      <w:r w:rsidR="00310F8F" w:rsidRPr="0064226F">
        <w:rPr>
          <w:color w:val="000000"/>
          <w:sz w:val="22"/>
          <w:szCs w:val="22"/>
          <w:lang w:eastAsia="pl-PL"/>
        </w:rPr>
        <w:t xml:space="preserve"> </w:t>
      </w:r>
      <w:r w:rsidRPr="0064226F">
        <w:rPr>
          <w:color w:val="000000"/>
          <w:sz w:val="22"/>
          <w:szCs w:val="22"/>
          <w:lang w:eastAsia="pl-PL"/>
        </w:rPr>
        <w:t xml:space="preserve">- uczestników Projektu, którzy zostaną skierowani na </w:t>
      </w:r>
      <w:r w:rsidR="0078415F" w:rsidRPr="0064226F">
        <w:rPr>
          <w:color w:val="000000"/>
          <w:sz w:val="22"/>
          <w:szCs w:val="22"/>
          <w:lang w:eastAsia="pl-PL"/>
        </w:rPr>
        <w:t>szkolenia</w:t>
      </w:r>
      <w:r w:rsidRPr="0064226F">
        <w:rPr>
          <w:color w:val="000000"/>
          <w:sz w:val="22"/>
          <w:szCs w:val="22"/>
          <w:lang w:eastAsia="pl-PL"/>
        </w:rPr>
        <w:t xml:space="preserve"> po </w:t>
      </w:r>
      <w:r w:rsidR="00DF7E85" w:rsidRPr="0064226F">
        <w:rPr>
          <w:color w:val="000000"/>
          <w:sz w:val="22"/>
          <w:szCs w:val="22"/>
          <w:lang w:eastAsia="pl-PL"/>
        </w:rPr>
        <w:t xml:space="preserve">wcześniejszym </w:t>
      </w:r>
      <w:r w:rsidRPr="0064226F">
        <w:rPr>
          <w:color w:val="000000"/>
          <w:sz w:val="22"/>
          <w:szCs w:val="22"/>
          <w:lang w:eastAsia="pl-PL"/>
        </w:rPr>
        <w:t>przeprowadzeniu naboru i kwalifikacji</w:t>
      </w:r>
      <w:bookmarkStart w:id="6" w:name="_Hlk107992149"/>
      <w:r w:rsidR="00DF7E85" w:rsidRPr="0064226F">
        <w:rPr>
          <w:color w:val="000000"/>
          <w:sz w:val="22"/>
          <w:szCs w:val="22"/>
          <w:lang w:eastAsia="pl-PL"/>
        </w:rPr>
        <w:t xml:space="preserve"> przez </w:t>
      </w:r>
      <w:r w:rsidR="0078415F" w:rsidRPr="0064226F">
        <w:rPr>
          <w:color w:val="000000"/>
          <w:sz w:val="22"/>
          <w:szCs w:val="22"/>
          <w:lang w:eastAsia="pl-PL"/>
        </w:rPr>
        <w:t>Z</w:t>
      </w:r>
      <w:r w:rsidR="00DF7E85" w:rsidRPr="0064226F">
        <w:rPr>
          <w:color w:val="000000"/>
          <w:sz w:val="22"/>
          <w:szCs w:val="22"/>
          <w:lang w:eastAsia="pl-PL"/>
        </w:rPr>
        <w:t>amawiającego</w:t>
      </w:r>
      <w:r w:rsidR="006364CA" w:rsidRPr="0064226F">
        <w:rPr>
          <w:color w:val="000000"/>
          <w:sz w:val="22"/>
          <w:szCs w:val="22"/>
          <w:lang w:eastAsia="pl-PL"/>
        </w:rPr>
        <w:t>.</w:t>
      </w:r>
    </w:p>
    <w:bookmarkEnd w:id="6"/>
    <w:p w14:paraId="4C5C73F1" w14:textId="26F373A2" w:rsidR="00380F92" w:rsidRPr="0064226F" w:rsidRDefault="00310F8F" w:rsidP="0064226F">
      <w:pPr>
        <w:widowControl w:val="0"/>
        <w:numPr>
          <w:ilvl w:val="0"/>
          <w:numId w:val="14"/>
        </w:numPr>
        <w:tabs>
          <w:tab w:val="left" w:pos="142"/>
          <w:tab w:val="left" w:pos="278"/>
        </w:tabs>
        <w:suppressAutoHyphens w:val="0"/>
        <w:autoSpaceDE w:val="0"/>
        <w:autoSpaceDN w:val="0"/>
        <w:adjustRightInd w:val="0"/>
        <w:spacing w:line="264" w:lineRule="auto"/>
        <w:jc w:val="both"/>
        <w:rPr>
          <w:rFonts w:eastAsia="Arial Unicode MS"/>
          <w:sz w:val="22"/>
          <w:szCs w:val="22"/>
          <w:lang w:eastAsia="pl-PL"/>
        </w:rPr>
      </w:pPr>
      <w:r w:rsidRPr="0064226F">
        <w:rPr>
          <w:color w:val="000000"/>
          <w:sz w:val="22"/>
          <w:szCs w:val="22"/>
          <w:lang w:eastAsia="pl-PL"/>
        </w:rPr>
        <w:t xml:space="preserve">Wykonawca oświadcza, że </w:t>
      </w:r>
      <w:r w:rsidR="00BF4C34" w:rsidRPr="0064226F">
        <w:rPr>
          <w:rFonts w:eastAsia="Arial Unicode MS"/>
          <w:color w:val="000000"/>
          <w:sz w:val="22"/>
          <w:szCs w:val="22"/>
          <w:lang w:eastAsia="pl-PL"/>
        </w:rPr>
        <w:t xml:space="preserve">posiada niezbędną wiedzę, doświadczenie, kwalifikacje, uprawnienia, wykwalifikowany i doświadczony personel oraz środki techniczne umożliwiające należyte wykonywanie Przedmiotu umowy. </w:t>
      </w:r>
    </w:p>
    <w:p w14:paraId="2D63A584" w14:textId="5FEE19B1" w:rsidR="00BF4C34" w:rsidRPr="0064226F" w:rsidRDefault="00BF4C34" w:rsidP="0064226F">
      <w:pPr>
        <w:widowControl w:val="0"/>
        <w:numPr>
          <w:ilvl w:val="0"/>
          <w:numId w:val="14"/>
        </w:numPr>
        <w:tabs>
          <w:tab w:val="left" w:pos="142"/>
          <w:tab w:val="left" w:pos="278"/>
        </w:tabs>
        <w:suppressAutoHyphens w:val="0"/>
        <w:autoSpaceDE w:val="0"/>
        <w:autoSpaceDN w:val="0"/>
        <w:adjustRightInd w:val="0"/>
        <w:spacing w:line="264" w:lineRule="auto"/>
        <w:jc w:val="both"/>
        <w:rPr>
          <w:rFonts w:eastAsia="Arial Unicode MS"/>
          <w:sz w:val="22"/>
          <w:szCs w:val="22"/>
          <w:lang w:eastAsia="pl-PL"/>
        </w:rPr>
      </w:pPr>
      <w:r w:rsidRPr="0064226F">
        <w:rPr>
          <w:rFonts w:eastAsia="Arial Unicode MS"/>
          <w:color w:val="000000"/>
          <w:sz w:val="22"/>
          <w:szCs w:val="22"/>
          <w:lang w:eastAsia="pl-PL"/>
        </w:rPr>
        <w:t xml:space="preserve">Wykonawca oświadcza, że zapoznał się z warunkami realizacji umowy i zobowiązuje się go zrealizować z należytą starannością, najwyższymi standardami obowiązującymi na rynku usług cateringowych oraz zgodnie z obowiązującymi przepisami prawa, przy uwzględnieniu postanowień niniejszej umowy i </w:t>
      </w:r>
      <w:r w:rsidRPr="0064226F">
        <w:rPr>
          <w:rFonts w:eastAsia="Arial Unicode MS"/>
          <w:sz w:val="22"/>
          <w:szCs w:val="22"/>
          <w:lang w:eastAsia="pl-PL"/>
        </w:rPr>
        <w:t>oświadcza, że nie zachodzą okoliczności uniemożliwiające lub utrudniające prawidłowe jej wykonanie.</w:t>
      </w:r>
    </w:p>
    <w:p w14:paraId="62D17A97" w14:textId="29335603" w:rsidR="00BF4C34" w:rsidRPr="0064226F" w:rsidRDefault="00BF4C34" w:rsidP="0064226F">
      <w:pPr>
        <w:numPr>
          <w:ilvl w:val="0"/>
          <w:numId w:val="14"/>
        </w:numPr>
        <w:tabs>
          <w:tab w:val="left" w:pos="284"/>
        </w:tabs>
        <w:spacing w:line="264" w:lineRule="auto"/>
        <w:jc w:val="both"/>
        <w:rPr>
          <w:rFonts w:eastAsia="Arial Unicode MS"/>
          <w:sz w:val="22"/>
          <w:szCs w:val="22"/>
          <w:lang w:eastAsia="pl-PL"/>
        </w:rPr>
      </w:pPr>
      <w:r w:rsidRPr="0064226F">
        <w:rPr>
          <w:rFonts w:eastAsia="Arial Unicode MS"/>
          <w:sz w:val="22"/>
          <w:szCs w:val="22"/>
          <w:lang w:eastAsia="pl-PL"/>
        </w:rPr>
        <w:t>Wykonawca zobowiązany jest do przygotowania posiłków o wysokim standardzie</w:t>
      </w:r>
      <w:r w:rsidR="00380F92" w:rsidRPr="0064226F">
        <w:rPr>
          <w:rFonts w:eastAsia="Arial Unicode MS"/>
          <w:sz w:val="22"/>
          <w:szCs w:val="22"/>
          <w:lang w:eastAsia="pl-PL"/>
        </w:rPr>
        <w:t xml:space="preserve"> jakościowym</w:t>
      </w:r>
      <w:r w:rsidRPr="0064226F">
        <w:rPr>
          <w:rFonts w:eastAsia="Arial Unicode MS"/>
          <w:sz w:val="22"/>
          <w:szCs w:val="22"/>
          <w:lang w:eastAsia="pl-PL"/>
        </w:rPr>
        <w:t xml:space="preserve">, na bazie produktów najwyższej jakości oraz do realizacji </w:t>
      </w:r>
      <w:r w:rsidR="00380F92" w:rsidRPr="0064226F">
        <w:rPr>
          <w:rFonts w:eastAsia="Arial Unicode MS"/>
          <w:sz w:val="22"/>
          <w:szCs w:val="22"/>
          <w:lang w:eastAsia="pl-PL"/>
        </w:rPr>
        <w:t>Przedmiotu umowy zgodnie</w:t>
      </w:r>
      <w:r w:rsidRPr="0064226F">
        <w:rPr>
          <w:rFonts w:eastAsia="Arial Unicode MS"/>
          <w:sz w:val="22"/>
          <w:szCs w:val="22"/>
          <w:lang w:eastAsia="pl-PL"/>
        </w:rPr>
        <w:t xml:space="preserve"> z obowiązującymi przepisami prawa, normami i zasadami sanitarno-epidemiologicznymi (w tym z uwzględnieniem zasad i regulacji</w:t>
      </w:r>
      <w:r w:rsidR="00380F92" w:rsidRPr="0064226F">
        <w:rPr>
          <w:rFonts w:eastAsia="Arial Unicode MS"/>
          <w:sz w:val="22"/>
          <w:szCs w:val="22"/>
          <w:lang w:eastAsia="pl-PL"/>
        </w:rPr>
        <w:t xml:space="preserve"> dot.</w:t>
      </w:r>
      <w:r w:rsidRPr="0064226F">
        <w:rPr>
          <w:rFonts w:eastAsia="Arial Unicode MS"/>
          <w:sz w:val="22"/>
          <w:szCs w:val="22"/>
          <w:lang w:eastAsia="pl-PL"/>
        </w:rPr>
        <w:t xml:space="preserve"> przepisów w zakresie przechowywania, przygotowywania, dostarczania żywności </w:t>
      </w:r>
      <w:r w:rsidR="003C3744" w:rsidRPr="0064226F">
        <w:rPr>
          <w:rFonts w:eastAsia="Arial Unicode MS"/>
          <w:sz w:val="22"/>
          <w:szCs w:val="22"/>
          <w:lang w:eastAsia="pl-PL"/>
        </w:rPr>
        <w:t xml:space="preserve">- </w:t>
      </w:r>
      <w:r w:rsidRPr="0064226F">
        <w:rPr>
          <w:rFonts w:eastAsia="Arial Unicode MS"/>
          <w:sz w:val="22"/>
          <w:szCs w:val="22"/>
          <w:lang w:eastAsia="pl-PL"/>
        </w:rPr>
        <w:t xml:space="preserve">w tym </w:t>
      </w:r>
      <w:r w:rsidR="003C3744" w:rsidRPr="0064226F">
        <w:rPr>
          <w:rFonts w:eastAsia="Arial Unicode MS"/>
          <w:sz w:val="22"/>
          <w:szCs w:val="22"/>
          <w:lang w:eastAsia="pl-PL"/>
        </w:rPr>
        <w:t xml:space="preserve">między innymi </w:t>
      </w:r>
      <w:r w:rsidRPr="0064226F">
        <w:rPr>
          <w:rFonts w:eastAsia="Arial Unicode MS"/>
          <w:sz w:val="22"/>
          <w:szCs w:val="22"/>
          <w:lang w:eastAsia="pl-PL"/>
        </w:rPr>
        <w:t xml:space="preserve">ustawy z dnia 25 sierpnia 2006 r. o bezpieczeństwie żywności i żywienia </w:t>
      </w:r>
      <w:r w:rsidR="00310F8F" w:rsidRPr="0064226F">
        <w:rPr>
          <w:rFonts w:eastAsia="Arial Unicode MS"/>
          <w:sz w:val="22"/>
          <w:szCs w:val="22"/>
          <w:lang w:eastAsia="pl-PL"/>
        </w:rPr>
        <w:t>(</w:t>
      </w:r>
      <w:r w:rsidRPr="0064226F">
        <w:rPr>
          <w:rFonts w:eastAsia="Arial Unicode MS"/>
          <w:sz w:val="22"/>
          <w:szCs w:val="22"/>
          <w:lang w:eastAsia="pl-PL"/>
        </w:rPr>
        <w:t xml:space="preserve"> </w:t>
      </w:r>
      <w:r w:rsidR="00AE7800" w:rsidRPr="0064226F">
        <w:rPr>
          <w:rFonts w:eastAsia="Arial Unicode MS"/>
          <w:sz w:val="22"/>
          <w:szCs w:val="22"/>
          <w:lang w:eastAsia="pl-PL"/>
        </w:rPr>
        <w:t xml:space="preserve">tj. </w:t>
      </w:r>
      <w:r w:rsidRPr="0064226F">
        <w:rPr>
          <w:rFonts w:eastAsia="Arial Unicode MS"/>
          <w:sz w:val="22"/>
          <w:szCs w:val="22"/>
          <w:lang w:eastAsia="pl-PL"/>
        </w:rPr>
        <w:t>Dz. U. z 202</w:t>
      </w:r>
      <w:r w:rsidR="00195A96" w:rsidRPr="0064226F">
        <w:rPr>
          <w:rFonts w:eastAsia="Arial Unicode MS"/>
          <w:sz w:val="22"/>
          <w:szCs w:val="22"/>
          <w:lang w:eastAsia="pl-PL"/>
        </w:rPr>
        <w:t>3</w:t>
      </w:r>
      <w:r w:rsidRPr="0064226F">
        <w:rPr>
          <w:rFonts w:eastAsia="Arial Unicode MS"/>
          <w:sz w:val="22"/>
          <w:szCs w:val="22"/>
          <w:lang w:eastAsia="pl-PL"/>
        </w:rPr>
        <w:t xml:space="preserve"> r. poz. </w:t>
      </w:r>
      <w:r w:rsidR="00195A96" w:rsidRPr="0064226F">
        <w:rPr>
          <w:rFonts w:eastAsia="Arial Unicode MS"/>
          <w:sz w:val="22"/>
          <w:szCs w:val="22"/>
          <w:lang w:eastAsia="pl-PL"/>
        </w:rPr>
        <w:t>1448</w:t>
      </w:r>
      <w:r w:rsidRPr="0064226F">
        <w:rPr>
          <w:rFonts w:eastAsia="Arial Unicode MS"/>
          <w:sz w:val="22"/>
          <w:szCs w:val="22"/>
          <w:lang w:eastAsia="pl-PL"/>
        </w:rPr>
        <w:t>).</w:t>
      </w:r>
    </w:p>
    <w:p w14:paraId="60CD1C3C" w14:textId="7BEFED9F" w:rsidR="00F032D8" w:rsidRPr="0064226F" w:rsidRDefault="00BF4C34" w:rsidP="0064226F">
      <w:pPr>
        <w:widowControl w:val="0"/>
        <w:numPr>
          <w:ilvl w:val="0"/>
          <w:numId w:val="14"/>
        </w:numPr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spacing w:line="264" w:lineRule="auto"/>
        <w:jc w:val="both"/>
        <w:rPr>
          <w:rFonts w:eastAsia="Arial Unicode MS"/>
          <w:sz w:val="22"/>
          <w:szCs w:val="22"/>
          <w:lang w:eastAsia="pl-PL"/>
        </w:rPr>
      </w:pPr>
      <w:r w:rsidRPr="0064226F">
        <w:rPr>
          <w:rFonts w:eastAsia="Arial Unicode MS"/>
          <w:sz w:val="22"/>
          <w:szCs w:val="22"/>
          <w:lang w:eastAsia="pl-PL"/>
        </w:rPr>
        <w:t>Wykonawca zobowiązany jest do przygotowywania i dostarczania posiłków z zachowaniem</w:t>
      </w:r>
      <w:r w:rsidR="0025487F" w:rsidRPr="0064226F">
        <w:rPr>
          <w:rFonts w:eastAsia="Arial Unicode MS"/>
          <w:sz w:val="22"/>
          <w:szCs w:val="22"/>
          <w:lang w:eastAsia="pl-PL"/>
        </w:rPr>
        <w:t xml:space="preserve"> </w:t>
      </w:r>
      <w:r w:rsidRPr="0064226F">
        <w:rPr>
          <w:rFonts w:eastAsia="Arial Unicode MS"/>
          <w:sz w:val="22"/>
          <w:szCs w:val="22"/>
          <w:lang w:eastAsia="pl-PL"/>
        </w:rPr>
        <w:t xml:space="preserve">wszystkich wymogów </w:t>
      </w:r>
      <w:proofErr w:type="spellStart"/>
      <w:r w:rsidRPr="0064226F">
        <w:rPr>
          <w:rFonts w:eastAsia="Arial Unicode MS"/>
          <w:sz w:val="22"/>
          <w:szCs w:val="22"/>
          <w:lang w:eastAsia="pl-PL"/>
        </w:rPr>
        <w:t>sanitarno</w:t>
      </w:r>
      <w:proofErr w:type="spellEnd"/>
      <w:r w:rsidR="00DF7E85" w:rsidRPr="0064226F">
        <w:rPr>
          <w:rFonts w:eastAsia="Arial Unicode MS"/>
          <w:sz w:val="22"/>
          <w:szCs w:val="22"/>
          <w:lang w:eastAsia="pl-PL"/>
        </w:rPr>
        <w:t xml:space="preserve"> </w:t>
      </w:r>
      <w:r w:rsidRPr="0064226F">
        <w:rPr>
          <w:rFonts w:eastAsia="Arial Unicode MS"/>
          <w:sz w:val="22"/>
          <w:szCs w:val="22"/>
          <w:lang w:eastAsia="pl-PL"/>
        </w:rPr>
        <w:t>- epidemiologicznych w zakresie personelu i warunków produkcji, transportu oraz weźmie pełną odpowiedzialność – w tym odpowiedzialność cywilną, administracyjną i karną za jakość dostarczonych posiłków oraz skutki wynikające z ewentualnych zaniedbań przy ich przygotowaniu i transporcie, mogące mieć negatywny wpływ na zdrowie osób.</w:t>
      </w:r>
    </w:p>
    <w:p w14:paraId="683822AB" w14:textId="77777777" w:rsidR="00BF4C34" w:rsidRPr="0064226F" w:rsidRDefault="00BF4C34" w:rsidP="0064226F">
      <w:pPr>
        <w:spacing w:line="264" w:lineRule="auto"/>
        <w:rPr>
          <w:b/>
          <w:color w:val="FF0000"/>
          <w:sz w:val="22"/>
          <w:szCs w:val="22"/>
          <w:lang w:eastAsia="ar-SA"/>
        </w:rPr>
      </w:pPr>
    </w:p>
    <w:p w14:paraId="4C96ECC3" w14:textId="77777777" w:rsidR="00BF4C34" w:rsidRPr="0064226F" w:rsidRDefault="00BF4C34" w:rsidP="0064226F">
      <w:pPr>
        <w:suppressAutoHyphens w:val="0"/>
        <w:spacing w:line="264" w:lineRule="auto"/>
        <w:jc w:val="center"/>
        <w:rPr>
          <w:b/>
          <w:color w:val="000000"/>
          <w:sz w:val="22"/>
          <w:szCs w:val="22"/>
          <w:lang w:eastAsia="ar-SA"/>
        </w:rPr>
      </w:pPr>
      <w:r w:rsidRPr="0064226F">
        <w:rPr>
          <w:b/>
          <w:bCs/>
          <w:color w:val="000000"/>
          <w:sz w:val="22"/>
          <w:szCs w:val="22"/>
          <w:lang w:eastAsia="ar-SA"/>
        </w:rPr>
        <w:t>Termin realizacji umowy</w:t>
      </w:r>
    </w:p>
    <w:p w14:paraId="5505CB3B" w14:textId="77777777" w:rsidR="00BF4C34" w:rsidRPr="0064226F" w:rsidRDefault="00BF4C34" w:rsidP="0064226F">
      <w:pPr>
        <w:suppressAutoHyphens w:val="0"/>
        <w:spacing w:line="264" w:lineRule="auto"/>
        <w:jc w:val="center"/>
        <w:rPr>
          <w:bCs/>
          <w:color w:val="000000"/>
          <w:sz w:val="22"/>
          <w:szCs w:val="22"/>
          <w:lang w:eastAsia="ar-SA"/>
        </w:rPr>
      </w:pPr>
      <w:r w:rsidRPr="0064226F">
        <w:rPr>
          <w:bCs/>
          <w:color w:val="000000"/>
          <w:sz w:val="22"/>
          <w:szCs w:val="22"/>
          <w:lang w:eastAsia="ar-SA"/>
        </w:rPr>
        <w:t>§ 2.</w:t>
      </w:r>
    </w:p>
    <w:p w14:paraId="645F74BD" w14:textId="19817F83" w:rsidR="009F7AD9" w:rsidRPr="0064226F" w:rsidRDefault="009F7AD9" w:rsidP="0064226F">
      <w:pPr>
        <w:widowControl w:val="0"/>
        <w:suppressAutoHyphens w:val="0"/>
        <w:spacing w:before="110" w:line="264" w:lineRule="auto"/>
        <w:jc w:val="both"/>
        <w:rPr>
          <w:rFonts w:eastAsiaTheme="minorHAnsi"/>
          <w:bCs/>
          <w:sz w:val="22"/>
          <w:szCs w:val="22"/>
          <w:lang w:eastAsia="en-US"/>
        </w:rPr>
      </w:pPr>
      <w:bookmarkStart w:id="7" w:name="_Hlk51066017"/>
      <w:r w:rsidRPr="0064226F">
        <w:rPr>
          <w:sz w:val="22"/>
          <w:szCs w:val="22"/>
          <w:lang w:eastAsia="en-US"/>
        </w:rPr>
        <w:t xml:space="preserve">Wykonawca zobowiązany jest realizować Przedmiot umowy w terminie </w:t>
      </w:r>
      <w:r w:rsidR="00A71075">
        <w:rPr>
          <w:b/>
          <w:bCs/>
          <w:sz w:val="22"/>
          <w:szCs w:val="22"/>
          <w:lang w:eastAsia="en-US"/>
        </w:rPr>
        <w:t>9</w:t>
      </w:r>
      <w:r w:rsidRPr="0064226F">
        <w:rPr>
          <w:b/>
          <w:bCs/>
          <w:sz w:val="22"/>
          <w:szCs w:val="22"/>
          <w:lang w:eastAsia="en-US"/>
        </w:rPr>
        <w:t xml:space="preserve"> miesięcy od daty zawarcia umowy</w:t>
      </w:r>
      <w:r w:rsidRPr="0064226F">
        <w:rPr>
          <w:rFonts w:eastAsiaTheme="minorHAnsi"/>
          <w:bCs/>
          <w:sz w:val="22"/>
          <w:szCs w:val="22"/>
          <w:lang w:eastAsia="en-US"/>
        </w:rPr>
        <w:t xml:space="preserve">. </w:t>
      </w:r>
    </w:p>
    <w:p w14:paraId="2A254286" w14:textId="77777777" w:rsidR="00BF4C34" w:rsidRPr="0064226F" w:rsidRDefault="00BF4C34" w:rsidP="0064226F">
      <w:pPr>
        <w:suppressAutoHyphens w:val="0"/>
        <w:spacing w:line="264" w:lineRule="auto"/>
        <w:jc w:val="both"/>
        <w:rPr>
          <w:bCs/>
          <w:sz w:val="22"/>
          <w:szCs w:val="22"/>
          <w:lang w:eastAsia="pl-PL"/>
        </w:rPr>
      </w:pPr>
    </w:p>
    <w:p w14:paraId="7275CBAB" w14:textId="77777777" w:rsidR="00BF4C34" w:rsidRPr="0064226F" w:rsidRDefault="00BF4C34" w:rsidP="0064226F">
      <w:pPr>
        <w:suppressAutoHyphens w:val="0"/>
        <w:spacing w:line="264" w:lineRule="auto"/>
        <w:jc w:val="center"/>
        <w:rPr>
          <w:b/>
          <w:bCs/>
          <w:sz w:val="22"/>
          <w:szCs w:val="22"/>
          <w:lang w:eastAsia="pl-PL"/>
        </w:rPr>
      </w:pPr>
      <w:r w:rsidRPr="0064226F">
        <w:rPr>
          <w:b/>
          <w:bCs/>
          <w:sz w:val="22"/>
          <w:szCs w:val="22"/>
          <w:lang w:eastAsia="pl-PL"/>
        </w:rPr>
        <w:t>Wynagrodzenie i zasady rozliczania</w:t>
      </w:r>
    </w:p>
    <w:p w14:paraId="2C1359C8" w14:textId="77777777" w:rsidR="00BF4C34" w:rsidRPr="0064226F" w:rsidRDefault="00BF4C34" w:rsidP="0064226F">
      <w:pPr>
        <w:suppressAutoHyphens w:val="0"/>
        <w:spacing w:line="264" w:lineRule="auto"/>
        <w:jc w:val="center"/>
        <w:rPr>
          <w:sz w:val="22"/>
          <w:szCs w:val="22"/>
          <w:lang w:eastAsia="pl-PL"/>
        </w:rPr>
      </w:pPr>
      <w:r w:rsidRPr="0064226F">
        <w:rPr>
          <w:sz w:val="22"/>
          <w:szCs w:val="22"/>
          <w:lang w:eastAsia="pl-PL"/>
        </w:rPr>
        <w:t>§ 3.</w:t>
      </w:r>
    </w:p>
    <w:p w14:paraId="7D680E77" w14:textId="67168A3C" w:rsidR="00BF4C34" w:rsidRPr="0064226F" w:rsidRDefault="00BF4C34" w:rsidP="0064226F">
      <w:pPr>
        <w:numPr>
          <w:ilvl w:val="0"/>
          <w:numId w:val="16"/>
        </w:numPr>
        <w:tabs>
          <w:tab w:val="left" w:pos="426"/>
        </w:tabs>
        <w:suppressAutoHyphens w:val="0"/>
        <w:spacing w:line="264" w:lineRule="auto"/>
        <w:jc w:val="both"/>
        <w:rPr>
          <w:color w:val="000000"/>
          <w:sz w:val="22"/>
          <w:szCs w:val="22"/>
          <w:lang w:eastAsia="pl-PL"/>
        </w:rPr>
      </w:pPr>
      <w:r w:rsidRPr="0064226F">
        <w:rPr>
          <w:sz w:val="22"/>
          <w:szCs w:val="22"/>
          <w:lang w:eastAsia="pl-PL"/>
        </w:rPr>
        <w:t xml:space="preserve">Za wykonanie Przedmiotu umowy Wykonawca otrzyma </w:t>
      </w:r>
      <w:r w:rsidR="000E03E4" w:rsidRPr="0064226F">
        <w:rPr>
          <w:sz w:val="22"/>
          <w:szCs w:val="22"/>
          <w:lang w:eastAsia="pl-PL"/>
        </w:rPr>
        <w:t xml:space="preserve">łączne </w:t>
      </w:r>
      <w:r w:rsidRPr="0064226F">
        <w:rPr>
          <w:sz w:val="22"/>
          <w:szCs w:val="22"/>
          <w:lang w:eastAsia="pl-PL"/>
        </w:rPr>
        <w:t>maksymalne wynagrodzenie w wysokości</w:t>
      </w:r>
      <w:r w:rsidR="00283549" w:rsidRPr="0064226F">
        <w:rPr>
          <w:sz w:val="22"/>
          <w:szCs w:val="22"/>
          <w:lang w:eastAsia="pl-PL"/>
        </w:rPr>
        <w:t xml:space="preserve"> </w:t>
      </w:r>
      <w:r w:rsidRPr="0064226F">
        <w:rPr>
          <w:sz w:val="22"/>
          <w:szCs w:val="22"/>
          <w:lang w:eastAsia="pl-PL"/>
        </w:rPr>
        <w:t>:</w:t>
      </w:r>
      <w:r w:rsidR="00870E4B" w:rsidRPr="0064226F">
        <w:rPr>
          <w:sz w:val="22"/>
          <w:szCs w:val="22"/>
          <w:lang w:eastAsia="pl-PL"/>
        </w:rPr>
        <w:t xml:space="preserve"> </w:t>
      </w:r>
      <w:r w:rsidRPr="0064226F">
        <w:rPr>
          <w:b/>
          <w:sz w:val="22"/>
          <w:szCs w:val="22"/>
          <w:lang w:eastAsia="pl-PL"/>
        </w:rPr>
        <w:t>………………………. zł brutto</w:t>
      </w:r>
      <w:r w:rsidRPr="0064226F">
        <w:rPr>
          <w:sz w:val="22"/>
          <w:szCs w:val="22"/>
          <w:lang w:eastAsia="pl-PL"/>
        </w:rPr>
        <w:t xml:space="preserve"> (słownie: </w:t>
      </w:r>
      <w:r w:rsidRPr="0064226F">
        <w:rPr>
          <w:color w:val="000000"/>
          <w:sz w:val="22"/>
          <w:szCs w:val="22"/>
          <w:lang w:eastAsia="pl-PL"/>
        </w:rPr>
        <w:t>…………………………...</w:t>
      </w:r>
      <w:r w:rsidR="00B37DF6" w:rsidRPr="0064226F">
        <w:rPr>
          <w:color w:val="000000"/>
          <w:sz w:val="22"/>
          <w:szCs w:val="22"/>
          <w:lang w:eastAsia="pl-PL"/>
        </w:rPr>
        <w:t xml:space="preserve"> </w:t>
      </w:r>
      <w:r w:rsidRPr="0064226F">
        <w:rPr>
          <w:color w:val="000000"/>
          <w:sz w:val="22"/>
          <w:szCs w:val="22"/>
          <w:lang w:eastAsia="pl-PL"/>
        </w:rPr>
        <w:t>złotych)</w:t>
      </w:r>
      <w:r w:rsidR="00283549" w:rsidRPr="0064226F">
        <w:rPr>
          <w:color w:val="000000"/>
          <w:sz w:val="22"/>
          <w:szCs w:val="22"/>
          <w:lang w:eastAsia="pl-PL"/>
        </w:rPr>
        <w:t xml:space="preserve">, w tym </w:t>
      </w:r>
      <w:r w:rsidR="00A71075">
        <w:rPr>
          <w:color w:val="000000"/>
          <w:sz w:val="22"/>
          <w:szCs w:val="22"/>
          <w:lang w:eastAsia="pl-PL"/>
        </w:rPr>
        <w:t xml:space="preserve">wartość podatku </w:t>
      </w:r>
      <w:r w:rsidR="00283549" w:rsidRPr="0064226F">
        <w:rPr>
          <w:color w:val="000000"/>
          <w:sz w:val="22"/>
          <w:szCs w:val="22"/>
          <w:lang w:eastAsia="pl-PL"/>
        </w:rPr>
        <w:t xml:space="preserve">VAT </w:t>
      </w:r>
      <w:r w:rsidR="00A71075">
        <w:rPr>
          <w:color w:val="000000"/>
          <w:sz w:val="22"/>
          <w:szCs w:val="22"/>
          <w:lang w:eastAsia="pl-PL"/>
        </w:rPr>
        <w:t>w wysokości : …….</w:t>
      </w:r>
      <w:r w:rsidR="00283549" w:rsidRPr="0064226F">
        <w:rPr>
          <w:color w:val="000000"/>
          <w:sz w:val="22"/>
          <w:szCs w:val="22"/>
          <w:lang w:eastAsia="pl-PL"/>
        </w:rPr>
        <w:t>, co stanowi wynagrodzenie w wysokości …….. zł netto</w:t>
      </w:r>
      <w:r w:rsidR="00A71075">
        <w:rPr>
          <w:color w:val="000000"/>
          <w:sz w:val="22"/>
          <w:szCs w:val="22"/>
          <w:lang w:eastAsia="pl-PL"/>
        </w:rPr>
        <w:t>.</w:t>
      </w:r>
      <w:r w:rsidR="000836BD" w:rsidRPr="0064226F">
        <w:rPr>
          <w:color w:val="000000"/>
          <w:sz w:val="22"/>
          <w:szCs w:val="22"/>
          <w:lang w:eastAsia="pl-PL"/>
        </w:rPr>
        <w:t xml:space="preserve"> </w:t>
      </w:r>
      <w:r w:rsidR="00A71075">
        <w:rPr>
          <w:color w:val="000000"/>
          <w:sz w:val="22"/>
          <w:szCs w:val="22"/>
          <w:lang w:eastAsia="pl-PL"/>
        </w:rPr>
        <w:t xml:space="preserve">Wynagrodzenie brutto </w:t>
      </w:r>
      <w:r w:rsidRPr="0064226F">
        <w:rPr>
          <w:color w:val="000000"/>
          <w:sz w:val="22"/>
          <w:szCs w:val="22"/>
          <w:lang w:eastAsia="pl-PL"/>
        </w:rPr>
        <w:t>nie może być przekroczon</w:t>
      </w:r>
      <w:r w:rsidR="00A71075">
        <w:rPr>
          <w:color w:val="000000"/>
          <w:sz w:val="22"/>
          <w:szCs w:val="22"/>
          <w:lang w:eastAsia="pl-PL"/>
        </w:rPr>
        <w:t>e</w:t>
      </w:r>
      <w:r w:rsidRPr="0064226F">
        <w:rPr>
          <w:color w:val="000000"/>
          <w:sz w:val="22"/>
          <w:szCs w:val="22"/>
          <w:lang w:eastAsia="pl-PL"/>
        </w:rPr>
        <w:t xml:space="preserve"> w wyniku </w:t>
      </w:r>
      <w:r w:rsidR="00A71075">
        <w:rPr>
          <w:color w:val="000000"/>
          <w:sz w:val="22"/>
          <w:szCs w:val="22"/>
          <w:lang w:eastAsia="pl-PL"/>
        </w:rPr>
        <w:t xml:space="preserve">realizacji umowy i </w:t>
      </w:r>
      <w:r w:rsidRPr="0064226F">
        <w:rPr>
          <w:color w:val="000000"/>
          <w:sz w:val="22"/>
          <w:szCs w:val="22"/>
          <w:lang w:eastAsia="pl-PL"/>
        </w:rPr>
        <w:t xml:space="preserve">ustalenia wynagrodzenia rzeczywistego, o którym mowa w ust. </w:t>
      </w:r>
      <w:r w:rsidR="003D1DB6" w:rsidRPr="0064226F">
        <w:rPr>
          <w:color w:val="000000"/>
          <w:sz w:val="22"/>
          <w:szCs w:val="22"/>
          <w:lang w:eastAsia="pl-PL"/>
        </w:rPr>
        <w:t>2</w:t>
      </w:r>
      <w:r w:rsidRPr="0064226F">
        <w:rPr>
          <w:color w:val="000000"/>
          <w:sz w:val="22"/>
          <w:szCs w:val="22"/>
          <w:lang w:eastAsia="pl-PL"/>
        </w:rPr>
        <w:t>.</w:t>
      </w:r>
    </w:p>
    <w:p w14:paraId="7C30FF00" w14:textId="090BAE14" w:rsidR="003D1DB6" w:rsidRPr="0064226F" w:rsidRDefault="003D1DB6" w:rsidP="0064226F">
      <w:pPr>
        <w:pStyle w:val="Akapitzlist"/>
        <w:numPr>
          <w:ilvl w:val="0"/>
          <w:numId w:val="16"/>
        </w:numPr>
        <w:suppressAutoHyphens w:val="0"/>
        <w:spacing w:line="264" w:lineRule="auto"/>
        <w:jc w:val="both"/>
        <w:rPr>
          <w:color w:val="000000"/>
          <w:sz w:val="22"/>
          <w:szCs w:val="22"/>
          <w:lang w:eastAsia="pl-PL"/>
        </w:rPr>
      </w:pPr>
      <w:r w:rsidRPr="0064226F">
        <w:rPr>
          <w:rFonts w:eastAsiaTheme="minorHAnsi"/>
          <w:color w:val="000000"/>
          <w:sz w:val="22"/>
          <w:szCs w:val="22"/>
          <w:lang w:eastAsia="en-US"/>
        </w:rPr>
        <w:t>Wynagrodzenie</w:t>
      </w:r>
      <w:r w:rsidR="002205F2" w:rsidRPr="0064226F">
        <w:rPr>
          <w:rFonts w:eastAsiaTheme="minorHAnsi"/>
          <w:color w:val="000000"/>
          <w:sz w:val="22"/>
          <w:szCs w:val="22"/>
          <w:lang w:eastAsia="en-US"/>
        </w:rPr>
        <w:t xml:space="preserve"> za realizację </w:t>
      </w:r>
      <w:r w:rsidR="0078415F" w:rsidRPr="0064226F">
        <w:rPr>
          <w:rFonts w:eastAsiaTheme="minorHAnsi"/>
          <w:color w:val="000000"/>
          <w:sz w:val="22"/>
          <w:szCs w:val="22"/>
          <w:lang w:eastAsia="en-US"/>
        </w:rPr>
        <w:t>Przedmiotu umowy</w:t>
      </w:r>
      <w:r w:rsidR="002205F2" w:rsidRPr="0064226F">
        <w:rPr>
          <w:rFonts w:eastAsiaTheme="minorHAnsi"/>
          <w:color w:val="000000"/>
          <w:sz w:val="22"/>
          <w:szCs w:val="22"/>
          <w:lang w:eastAsia="en-US"/>
        </w:rPr>
        <w:t xml:space="preserve"> wynikać będzie każdorazowo z udzielonego przez Zamawiającego zamówienia (zlecenie </w:t>
      </w:r>
      <w:r w:rsidR="009F7AD9" w:rsidRPr="0064226F">
        <w:rPr>
          <w:rFonts w:eastAsiaTheme="minorHAnsi"/>
          <w:color w:val="000000"/>
          <w:sz w:val="22"/>
          <w:szCs w:val="22"/>
          <w:lang w:eastAsia="en-US"/>
        </w:rPr>
        <w:t xml:space="preserve">jednostkowe </w:t>
      </w:r>
      <w:r w:rsidR="002205F2" w:rsidRPr="0064226F">
        <w:rPr>
          <w:rFonts w:eastAsiaTheme="minorHAnsi"/>
          <w:color w:val="000000"/>
          <w:sz w:val="22"/>
          <w:szCs w:val="22"/>
          <w:lang w:eastAsia="en-US"/>
        </w:rPr>
        <w:t>realizacji usługi). Należność za wykonanie danej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 usługi cateringowej w ramach zlecenia jednostkowego </w:t>
      </w:r>
      <w:r w:rsidR="002205F2" w:rsidRPr="0064226F">
        <w:rPr>
          <w:rFonts w:eastAsiaTheme="minorHAnsi"/>
          <w:color w:val="000000"/>
          <w:sz w:val="22"/>
          <w:szCs w:val="22"/>
          <w:lang w:eastAsia="en-US"/>
        </w:rPr>
        <w:t xml:space="preserve">stanowić 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będzie </w:t>
      </w:r>
      <w:r w:rsidR="00E32C51" w:rsidRPr="0064226F">
        <w:rPr>
          <w:rFonts w:eastAsiaTheme="minorHAnsi"/>
          <w:color w:val="000000"/>
          <w:sz w:val="22"/>
          <w:szCs w:val="22"/>
          <w:lang w:eastAsia="en-US"/>
        </w:rPr>
        <w:t xml:space="preserve">każdorazowo 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iloczyn liczby porcji zgłoszonych przez Zamawiającego w zleceniu oraz ceny brutto porcji cateringu </w:t>
      </w:r>
      <w:r w:rsidRPr="0064226F">
        <w:rPr>
          <w:color w:val="000000"/>
          <w:sz w:val="22"/>
          <w:szCs w:val="22"/>
          <w:lang w:eastAsia="pl-PL"/>
        </w:rPr>
        <w:t>(stawk</w:t>
      </w:r>
      <w:r w:rsidR="00FF40E8" w:rsidRPr="0064226F">
        <w:rPr>
          <w:color w:val="000000"/>
          <w:sz w:val="22"/>
          <w:szCs w:val="22"/>
          <w:lang w:eastAsia="pl-PL"/>
        </w:rPr>
        <w:t>i</w:t>
      </w:r>
      <w:r w:rsidRPr="0064226F">
        <w:rPr>
          <w:color w:val="000000"/>
          <w:sz w:val="22"/>
          <w:szCs w:val="22"/>
          <w:lang w:eastAsia="pl-PL"/>
        </w:rPr>
        <w:t xml:space="preserve"> za 1 </w:t>
      </w:r>
      <w:r w:rsidR="00A71075">
        <w:rPr>
          <w:color w:val="000000"/>
          <w:sz w:val="22"/>
          <w:szCs w:val="22"/>
          <w:lang w:eastAsia="pl-PL"/>
        </w:rPr>
        <w:t>osobę</w:t>
      </w:r>
      <w:r w:rsidRPr="0064226F">
        <w:rPr>
          <w:color w:val="000000"/>
          <w:sz w:val="22"/>
          <w:szCs w:val="22"/>
          <w:lang w:eastAsia="pl-PL"/>
        </w:rPr>
        <w:t>)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. Wykonawcy przysługuje wynagrodzenie wyłącznie za rzeczywiście wykonane usługi cateringowe. </w:t>
      </w:r>
    </w:p>
    <w:p w14:paraId="43989D56" w14:textId="7D0396F0" w:rsidR="00C61EC4" w:rsidRPr="00A71075" w:rsidRDefault="001503FF" w:rsidP="00A71075">
      <w:pPr>
        <w:numPr>
          <w:ilvl w:val="0"/>
          <w:numId w:val="16"/>
        </w:numPr>
        <w:suppressAutoHyphens w:val="0"/>
        <w:spacing w:line="264" w:lineRule="auto"/>
        <w:jc w:val="both"/>
        <w:rPr>
          <w:b/>
          <w:bCs/>
          <w:color w:val="000000"/>
          <w:sz w:val="22"/>
          <w:szCs w:val="22"/>
          <w:lang w:eastAsia="pl-PL"/>
        </w:rPr>
      </w:pPr>
      <w:r w:rsidRPr="0064226F">
        <w:rPr>
          <w:color w:val="000000"/>
          <w:sz w:val="22"/>
          <w:szCs w:val="22"/>
          <w:lang w:eastAsia="pl-PL"/>
        </w:rPr>
        <w:lastRenderedPageBreak/>
        <w:t>C</w:t>
      </w:r>
      <w:r w:rsidR="00BF4C34" w:rsidRPr="0064226F">
        <w:rPr>
          <w:color w:val="000000"/>
          <w:sz w:val="22"/>
          <w:szCs w:val="22"/>
          <w:lang w:eastAsia="pl-PL"/>
        </w:rPr>
        <w:t xml:space="preserve">ena jednostkowa </w:t>
      </w:r>
      <w:r w:rsidR="00377700" w:rsidRPr="0064226F">
        <w:rPr>
          <w:color w:val="000000"/>
          <w:sz w:val="22"/>
          <w:szCs w:val="22"/>
          <w:lang w:eastAsia="pl-PL"/>
        </w:rPr>
        <w:t xml:space="preserve">1 porcji cateringu </w:t>
      </w:r>
      <w:r w:rsidR="009F7AD9" w:rsidRPr="0064226F">
        <w:rPr>
          <w:color w:val="000000"/>
          <w:sz w:val="22"/>
          <w:szCs w:val="22"/>
          <w:lang w:eastAsia="pl-PL"/>
        </w:rPr>
        <w:t xml:space="preserve">tj. </w:t>
      </w:r>
      <w:r w:rsidR="00BF4C34" w:rsidRPr="0064226F">
        <w:rPr>
          <w:color w:val="000000"/>
          <w:sz w:val="22"/>
          <w:szCs w:val="22"/>
          <w:lang w:eastAsia="pl-PL"/>
        </w:rPr>
        <w:t xml:space="preserve">za dostarczenie wyżywienia dla 1 uczestnika </w:t>
      </w:r>
      <w:r w:rsidR="0078415F" w:rsidRPr="0064226F">
        <w:rPr>
          <w:color w:val="000000"/>
          <w:sz w:val="22"/>
          <w:szCs w:val="22"/>
          <w:lang w:eastAsia="pl-PL"/>
        </w:rPr>
        <w:t>szkolenia</w:t>
      </w:r>
      <w:r w:rsidR="002D1246" w:rsidRPr="0064226F">
        <w:rPr>
          <w:b/>
          <w:bCs/>
          <w:color w:val="000000"/>
          <w:sz w:val="22"/>
          <w:szCs w:val="22"/>
          <w:lang w:eastAsia="pl-PL"/>
        </w:rPr>
        <w:t xml:space="preserve"> </w:t>
      </w:r>
      <w:r w:rsidR="00776658" w:rsidRPr="0064226F">
        <w:rPr>
          <w:color w:val="000000"/>
          <w:sz w:val="22"/>
          <w:szCs w:val="22"/>
          <w:lang w:eastAsia="pl-PL"/>
        </w:rPr>
        <w:t xml:space="preserve">(stawka za osobodzień wyżywienia) </w:t>
      </w:r>
      <w:r w:rsidR="00BF4C34" w:rsidRPr="0064226F">
        <w:rPr>
          <w:color w:val="000000"/>
          <w:sz w:val="22"/>
          <w:szCs w:val="22"/>
          <w:lang w:eastAsia="pl-PL"/>
        </w:rPr>
        <w:t xml:space="preserve">wynosi </w:t>
      </w:r>
      <w:bookmarkStart w:id="8" w:name="_Hlk87075951"/>
      <w:bookmarkStart w:id="9" w:name="_Hlk107991961"/>
      <w:r w:rsidR="00C61EC4" w:rsidRPr="00A71075">
        <w:rPr>
          <w:rFonts w:eastAsiaTheme="minorHAnsi"/>
          <w:color w:val="000000"/>
          <w:sz w:val="22"/>
          <w:szCs w:val="22"/>
          <w:lang w:eastAsia="en-US"/>
        </w:rPr>
        <w:t>(zgodnie z ofertą Wykonawcy):</w:t>
      </w:r>
    </w:p>
    <w:p w14:paraId="5A4F1711" w14:textId="2543D44C" w:rsidR="00B37DF6" w:rsidRPr="0064226F" w:rsidRDefault="00DF7E85" w:rsidP="0064226F">
      <w:pPr>
        <w:suppressAutoHyphens w:val="0"/>
        <w:spacing w:line="264" w:lineRule="auto"/>
        <w:ind w:left="720"/>
        <w:jc w:val="both"/>
        <w:rPr>
          <w:color w:val="000000"/>
          <w:sz w:val="22"/>
          <w:szCs w:val="22"/>
          <w:lang w:eastAsia="pl-PL"/>
        </w:rPr>
      </w:pPr>
      <w:r w:rsidRPr="0064226F">
        <w:rPr>
          <w:color w:val="000000"/>
          <w:sz w:val="22"/>
          <w:szCs w:val="22"/>
          <w:lang w:eastAsia="pl-PL"/>
        </w:rPr>
        <w:t xml:space="preserve">a) </w:t>
      </w:r>
      <w:r w:rsidR="00614F5C" w:rsidRPr="0064226F">
        <w:rPr>
          <w:sz w:val="22"/>
          <w:szCs w:val="22"/>
        </w:rPr>
        <w:t>Wariant 1 (zestaw obiadowy oraz jedna przerwa kawow</w:t>
      </w:r>
      <w:r w:rsidR="0003177B">
        <w:rPr>
          <w:sz w:val="22"/>
          <w:szCs w:val="22"/>
        </w:rPr>
        <w:t>o-herbaciana</w:t>
      </w:r>
      <w:r w:rsidR="00614F5C" w:rsidRPr="0064226F">
        <w:rPr>
          <w:sz w:val="22"/>
          <w:szCs w:val="22"/>
        </w:rPr>
        <w:t xml:space="preserve">) </w:t>
      </w:r>
      <w:bookmarkStart w:id="10" w:name="_Hlk155877643"/>
      <w:r w:rsidR="000E03E4" w:rsidRPr="0064226F">
        <w:rPr>
          <w:color w:val="000000"/>
          <w:sz w:val="22"/>
          <w:szCs w:val="22"/>
          <w:lang w:eastAsia="pl-PL"/>
        </w:rPr>
        <w:t>…</w:t>
      </w:r>
      <w:r w:rsidR="00E32C51" w:rsidRPr="0064226F">
        <w:rPr>
          <w:color w:val="000000"/>
          <w:sz w:val="22"/>
          <w:szCs w:val="22"/>
          <w:lang w:eastAsia="pl-PL"/>
        </w:rPr>
        <w:t>….</w:t>
      </w:r>
      <w:r w:rsidR="000E03E4" w:rsidRPr="0064226F">
        <w:rPr>
          <w:color w:val="000000"/>
          <w:sz w:val="22"/>
          <w:szCs w:val="22"/>
          <w:lang w:eastAsia="pl-PL"/>
        </w:rPr>
        <w:t>..</w:t>
      </w:r>
      <w:r w:rsidR="00BF4C34" w:rsidRPr="0064226F">
        <w:rPr>
          <w:color w:val="000000"/>
          <w:sz w:val="22"/>
          <w:szCs w:val="22"/>
          <w:lang w:eastAsia="pl-PL"/>
        </w:rPr>
        <w:t xml:space="preserve"> </w:t>
      </w:r>
      <w:bookmarkEnd w:id="8"/>
      <w:r w:rsidR="00511C22" w:rsidRPr="0064226F">
        <w:rPr>
          <w:color w:val="000000"/>
          <w:sz w:val="22"/>
          <w:szCs w:val="22"/>
          <w:lang w:eastAsia="pl-PL"/>
        </w:rPr>
        <w:t>zł</w:t>
      </w:r>
      <w:r w:rsidR="009F7AD9" w:rsidRPr="0064226F">
        <w:rPr>
          <w:color w:val="000000"/>
          <w:sz w:val="22"/>
          <w:szCs w:val="22"/>
          <w:lang w:eastAsia="pl-PL"/>
        </w:rPr>
        <w:t xml:space="preserve"> brutto</w:t>
      </w:r>
      <w:bookmarkEnd w:id="10"/>
      <w:r w:rsidR="00614F5C" w:rsidRPr="0064226F">
        <w:rPr>
          <w:color w:val="000000"/>
          <w:sz w:val="22"/>
          <w:szCs w:val="22"/>
          <w:lang w:eastAsia="pl-PL"/>
        </w:rPr>
        <w:t>,</w:t>
      </w:r>
    </w:p>
    <w:p w14:paraId="4D440EB6" w14:textId="161E8472" w:rsidR="0064226F" w:rsidRPr="0064226F" w:rsidRDefault="00DF7E85" w:rsidP="00A71075">
      <w:pPr>
        <w:suppressAutoHyphens w:val="0"/>
        <w:spacing w:line="264" w:lineRule="auto"/>
        <w:ind w:left="720"/>
        <w:jc w:val="both"/>
        <w:rPr>
          <w:color w:val="000000"/>
          <w:sz w:val="22"/>
          <w:szCs w:val="22"/>
          <w:lang w:eastAsia="pl-PL"/>
        </w:rPr>
      </w:pPr>
      <w:r w:rsidRPr="0064226F">
        <w:rPr>
          <w:color w:val="000000"/>
          <w:sz w:val="22"/>
          <w:szCs w:val="22"/>
          <w:lang w:eastAsia="pl-PL"/>
        </w:rPr>
        <w:t xml:space="preserve">b) </w:t>
      </w:r>
      <w:r w:rsidR="00614F5C" w:rsidRPr="0064226F">
        <w:rPr>
          <w:sz w:val="22"/>
          <w:szCs w:val="22"/>
        </w:rPr>
        <w:t>Wariant 2 (zestaw obiadowy oraz dwie przerwy kawow</w:t>
      </w:r>
      <w:r w:rsidR="0003177B">
        <w:rPr>
          <w:sz w:val="22"/>
          <w:szCs w:val="22"/>
        </w:rPr>
        <w:t>o-herbaciana</w:t>
      </w:r>
      <w:r w:rsidR="00614F5C" w:rsidRPr="0064226F">
        <w:rPr>
          <w:sz w:val="22"/>
          <w:szCs w:val="22"/>
        </w:rPr>
        <w:t xml:space="preserve">) </w:t>
      </w:r>
      <w:r w:rsidR="00614F5C" w:rsidRPr="0064226F">
        <w:rPr>
          <w:color w:val="000000"/>
          <w:sz w:val="22"/>
          <w:szCs w:val="22"/>
          <w:lang w:eastAsia="pl-PL"/>
        </w:rPr>
        <w:t>……... zł brutto</w:t>
      </w:r>
      <w:r w:rsidR="00A71075">
        <w:rPr>
          <w:color w:val="000000"/>
          <w:sz w:val="22"/>
          <w:szCs w:val="22"/>
          <w:lang w:eastAsia="pl-PL"/>
        </w:rPr>
        <w:t>.</w:t>
      </w:r>
    </w:p>
    <w:bookmarkEnd w:id="9"/>
    <w:p w14:paraId="42DCDE68" w14:textId="310CE429" w:rsidR="002B1478" w:rsidRPr="0064226F" w:rsidRDefault="00BF4C34" w:rsidP="0064226F">
      <w:pPr>
        <w:pStyle w:val="Akapitzlist"/>
        <w:numPr>
          <w:ilvl w:val="0"/>
          <w:numId w:val="16"/>
        </w:numPr>
        <w:suppressAutoHyphens w:val="0"/>
        <w:spacing w:line="264" w:lineRule="auto"/>
        <w:jc w:val="both"/>
        <w:rPr>
          <w:color w:val="000000"/>
          <w:sz w:val="22"/>
          <w:szCs w:val="22"/>
          <w:lang w:eastAsia="pl-PL"/>
        </w:rPr>
      </w:pPr>
      <w:r w:rsidRPr="0064226F">
        <w:rPr>
          <w:rFonts w:eastAsia="Arial Unicode MS"/>
          <w:color w:val="000000"/>
          <w:sz w:val="22"/>
          <w:szCs w:val="22"/>
          <w:lang w:eastAsia="pl-PL"/>
        </w:rPr>
        <w:t>Wynagrodzenie Wykonawcy zawiera wszystkie koszty prawidłowego zrealizowania pełnego zakresu ilościowego i jakościowego Przedmiotu umowy, jak również ryzyko Wykonawcy z tytułu oszacowania wszelkich kosztów związanych z realizacją Przedmiotu umowy (w tym w szczególności: koszt</w:t>
      </w:r>
      <w:r w:rsidR="00614F5C" w:rsidRPr="0064226F">
        <w:rPr>
          <w:rFonts w:eastAsia="Arial Unicode MS"/>
          <w:color w:val="000000"/>
          <w:sz w:val="22"/>
          <w:szCs w:val="22"/>
          <w:lang w:eastAsia="pl-PL"/>
        </w:rPr>
        <w:t>y</w:t>
      </w:r>
      <w:r w:rsidRPr="0064226F">
        <w:rPr>
          <w:rFonts w:eastAsia="Arial Unicode MS"/>
          <w:color w:val="000000"/>
          <w:sz w:val="22"/>
          <w:szCs w:val="22"/>
          <w:lang w:eastAsia="pl-PL"/>
        </w:rPr>
        <w:t xml:space="preserve"> produktów, koszt</w:t>
      </w:r>
      <w:r w:rsidR="00614F5C" w:rsidRPr="0064226F">
        <w:rPr>
          <w:rFonts w:eastAsia="Arial Unicode MS"/>
          <w:color w:val="000000"/>
          <w:sz w:val="22"/>
          <w:szCs w:val="22"/>
          <w:lang w:eastAsia="pl-PL"/>
        </w:rPr>
        <w:t>y</w:t>
      </w:r>
      <w:r w:rsidRPr="0064226F">
        <w:rPr>
          <w:rFonts w:eastAsia="Arial Unicode MS"/>
          <w:color w:val="000000"/>
          <w:sz w:val="22"/>
          <w:szCs w:val="22"/>
          <w:lang w:eastAsia="pl-PL"/>
        </w:rPr>
        <w:t xml:space="preserve"> przygotowania posiłków</w:t>
      </w:r>
      <w:r w:rsidRPr="0064226F">
        <w:rPr>
          <w:sz w:val="22"/>
          <w:szCs w:val="22"/>
          <w:lang w:eastAsia="pl-PL"/>
        </w:rPr>
        <w:t xml:space="preserve">, </w:t>
      </w:r>
      <w:r w:rsidRPr="0064226F">
        <w:rPr>
          <w:rFonts w:eastAsia="Calibri"/>
          <w:sz w:val="22"/>
          <w:szCs w:val="22"/>
          <w:lang w:eastAsia="en-US"/>
        </w:rPr>
        <w:t>koszty pracy, których wartość przyjęta do ustalenia ceny nie może być niższa od minimalnego wynagrodzenia za pracę albo minimalnej stawki godzinowej</w:t>
      </w:r>
      <w:r w:rsidRPr="0064226F">
        <w:rPr>
          <w:rFonts w:eastAsia="Arial Unicode MS"/>
          <w:color w:val="000000"/>
          <w:sz w:val="22"/>
          <w:szCs w:val="22"/>
          <w:lang w:eastAsia="pl-PL"/>
        </w:rPr>
        <w:t>, koszt</w:t>
      </w:r>
      <w:r w:rsidR="00614F5C" w:rsidRPr="0064226F">
        <w:rPr>
          <w:rFonts w:eastAsia="Arial Unicode MS"/>
          <w:color w:val="000000"/>
          <w:sz w:val="22"/>
          <w:szCs w:val="22"/>
          <w:lang w:eastAsia="pl-PL"/>
        </w:rPr>
        <w:t>y</w:t>
      </w:r>
      <w:r w:rsidRPr="0064226F">
        <w:rPr>
          <w:rFonts w:eastAsia="Arial Unicode MS"/>
          <w:color w:val="000000"/>
          <w:sz w:val="22"/>
          <w:szCs w:val="22"/>
          <w:lang w:eastAsia="pl-PL"/>
        </w:rPr>
        <w:t xml:space="preserve"> dostarcz</w:t>
      </w:r>
      <w:r w:rsidR="00614F5C" w:rsidRPr="0064226F">
        <w:rPr>
          <w:rFonts w:eastAsia="Arial Unicode MS"/>
          <w:color w:val="000000"/>
          <w:sz w:val="22"/>
          <w:szCs w:val="22"/>
          <w:lang w:eastAsia="pl-PL"/>
        </w:rPr>
        <w:t>a</w:t>
      </w:r>
      <w:r w:rsidRPr="0064226F">
        <w:rPr>
          <w:rFonts w:eastAsia="Arial Unicode MS"/>
          <w:color w:val="000000"/>
          <w:sz w:val="22"/>
          <w:szCs w:val="22"/>
          <w:lang w:eastAsia="pl-PL"/>
        </w:rPr>
        <w:t xml:space="preserve">nia posiłków </w:t>
      </w:r>
      <w:r w:rsidR="00614F5C" w:rsidRPr="0064226F">
        <w:rPr>
          <w:rFonts w:eastAsia="Arial Unicode MS"/>
          <w:color w:val="000000"/>
          <w:sz w:val="22"/>
          <w:szCs w:val="22"/>
          <w:lang w:eastAsia="pl-PL"/>
        </w:rPr>
        <w:t>do</w:t>
      </w:r>
      <w:r w:rsidRPr="0064226F">
        <w:rPr>
          <w:rFonts w:eastAsia="Arial Unicode MS"/>
          <w:color w:val="000000"/>
          <w:sz w:val="22"/>
          <w:szCs w:val="22"/>
          <w:lang w:eastAsia="pl-PL"/>
        </w:rPr>
        <w:t xml:space="preserve"> miejsc</w:t>
      </w:r>
      <w:r w:rsidR="00614F5C" w:rsidRPr="0064226F">
        <w:rPr>
          <w:rFonts w:eastAsia="Arial Unicode MS"/>
          <w:color w:val="000000"/>
          <w:sz w:val="22"/>
          <w:szCs w:val="22"/>
          <w:lang w:eastAsia="pl-PL"/>
        </w:rPr>
        <w:t>a</w:t>
      </w:r>
      <w:r w:rsidRPr="0064226F">
        <w:rPr>
          <w:rFonts w:eastAsia="Arial Unicode MS"/>
          <w:color w:val="000000"/>
          <w:sz w:val="22"/>
          <w:szCs w:val="22"/>
          <w:lang w:eastAsia="pl-PL"/>
        </w:rPr>
        <w:t xml:space="preserve"> prowadzenia </w:t>
      </w:r>
      <w:r w:rsidR="005D35CB" w:rsidRPr="0064226F">
        <w:rPr>
          <w:rFonts w:eastAsia="Arial Unicode MS"/>
          <w:color w:val="000000"/>
          <w:sz w:val="22"/>
          <w:szCs w:val="22"/>
          <w:lang w:eastAsia="pl-PL"/>
        </w:rPr>
        <w:t>szkolenia</w:t>
      </w:r>
      <w:r w:rsidR="00E32C51" w:rsidRPr="0064226F">
        <w:rPr>
          <w:rFonts w:eastAsia="Arial Unicode MS"/>
          <w:color w:val="000000"/>
          <w:sz w:val="22"/>
          <w:szCs w:val="22"/>
          <w:lang w:eastAsia="pl-PL"/>
        </w:rPr>
        <w:t xml:space="preserve"> </w:t>
      </w:r>
      <w:r w:rsidR="00614F5C" w:rsidRPr="0064226F">
        <w:rPr>
          <w:rFonts w:eastAsia="Arial Unicode MS"/>
          <w:color w:val="000000"/>
          <w:sz w:val="22"/>
          <w:szCs w:val="22"/>
          <w:lang w:eastAsia="pl-PL"/>
        </w:rPr>
        <w:t>–</w:t>
      </w:r>
      <w:r w:rsidRPr="0064226F">
        <w:rPr>
          <w:rFonts w:eastAsia="Arial Unicode MS"/>
          <w:color w:val="000000"/>
          <w:sz w:val="22"/>
          <w:szCs w:val="22"/>
          <w:lang w:eastAsia="pl-PL"/>
        </w:rPr>
        <w:t xml:space="preserve"> </w:t>
      </w:r>
      <w:r w:rsidR="00614F5C" w:rsidRPr="0064226F">
        <w:rPr>
          <w:rFonts w:eastAsia="Arial Unicode MS"/>
          <w:color w:val="000000"/>
          <w:sz w:val="22"/>
          <w:szCs w:val="22"/>
          <w:lang w:eastAsia="pl-PL"/>
        </w:rPr>
        <w:t xml:space="preserve">w tym </w:t>
      </w:r>
      <w:r w:rsidRPr="0064226F">
        <w:rPr>
          <w:rFonts w:eastAsia="Arial Unicode MS"/>
          <w:color w:val="000000"/>
          <w:sz w:val="22"/>
          <w:szCs w:val="22"/>
          <w:lang w:eastAsia="pl-PL"/>
        </w:rPr>
        <w:t xml:space="preserve">załadunku oraz rozładunku, koszty transportu, opakowań, ubezpieczenia na czas transportu, podatek od towarów i usług VAT), a także oddziaływania innych czynników mających lub mogących mieć wpływ na jego koszty. </w:t>
      </w:r>
    </w:p>
    <w:p w14:paraId="152ADE29" w14:textId="2BF5C259" w:rsidR="00A00529" w:rsidRPr="0064226F" w:rsidRDefault="00BF4C34" w:rsidP="0064226F">
      <w:pPr>
        <w:pStyle w:val="Akapitzlist"/>
        <w:numPr>
          <w:ilvl w:val="0"/>
          <w:numId w:val="16"/>
        </w:numPr>
        <w:suppressAutoHyphens w:val="0"/>
        <w:spacing w:line="264" w:lineRule="auto"/>
        <w:jc w:val="both"/>
        <w:rPr>
          <w:color w:val="000000"/>
          <w:sz w:val="22"/>
          <w:szCs w:val="22"/>
          <w:lang w:eastAsia="pl-PL"/>
        </w:rPr>
      </w:pPr>
      <w:r w:rsidRPr="0064226F">
        <w:rPr>
          <w:rFonts w:eastAsia="Arial Unicode MS"/>
          <w:color w:val="000000"/>
          <w:sz w:val="22"/>
          <w:szCs w:val="22"/>
          <w:lang w:eastAsia="pl-PL"/>
        </w:rPr>
        <w:t xml:space="preserve">Zamawiający nie gwarantuje realizacji </w:t>
      </w:r>
      <w:r w:rsidR="00325795" w:rsidRPr="0064226F">
        <w:rPr>
          <w:rFonts w:eastAsia="Arial Unicode MS"/>
          <w:color w:val="000000"/>
          <w:sz w:val="22"/>
          <w:szCs w:val="22"/>
          <w:lang w:eastAsia="pl-PL"/>
        </w:rPr>
        <w:t>Przedmiotu umowy</w:t>
      </w:r>
      <w:r w:rsidRPr="0064226F">
        <w:rPr>
          <w:rFonts w:eastAsia="Arial Unicode MS"/>
          <w:color w:val="000000"/>
          <w:sz w:val="22"/>
          <w:szCs w:val="22"/>
          <w:lang w:eastAsia="pl-PL"/>
        </w:rPr>
        <w:t xml:space="preserve"> do wysokości maksymalnego wynagrodzenia</w:t>
      </w:r>
      <w:r w:rsidR="00A71075">
        <w:rPr>
          <w:rFonts w:eastAsia="Arial Unicode MS"/>
          <w:color w:val="000000"/>
          <w:sz w:val="22"/>
          <w:szCs w:val="22"/>
          <w:lang w:eastAsia="pl-PL"/>
        </w:rPr>
        <w:t xml:space="preserve"> brutto</w:t>
      </w:r>
      <w:r w:rsidRPr="0064226F">
        <w:rPr>
          <w:rFonts w:eastAsia="Arial Unicode MS"/>
          <w:color w:val="000000"/>
          <w:sz w:val="22"/>
          <w:szCs w:val="22"/>
          <w:lang w:eastAsia="pl-PL"/>
        </w:rPr>
        <w:t xml:space="preserve">, o którym mowa w ust. 1, </w:t>
      </w:r>
      <w:r w:rsidR="00325795" w:rsidRPr="0064226F">
        <w:rPr>
          <w:rFonts w:eastAsia="Arial Unicode MS"/>
          <w:color w:val="000000"/>
          <w:sz w:val="22"/>
          <w:szCs w:val="22"/>
          <w:lang w:eastAsia="pl-PL"/>
        </w:rPr>
        <w:t xml:space="preserve">ponieważ </w:t>
      </w:r>
      <w:r w:rsidRPr="0064226F">
        <w:rPr>
          <w:rFonts w:eastAsia="Arial Unicode MS"/>
          <w:color w:val="000000"/>
          <w:sz w:val="22"/>
          <w:szCs w:val="22"/>
          <w:lang w:eastAsia="pl-PL"/>
        </w:rPr>
        <w:t>będzie zamawiał usługi</w:t>
      </w:r>
      <w:r w:rsidR="00325795" w:rsidRPr="0064226F">
        <w:rPr>
          <w:rFonts w:eastAsia="Arial Unicode MS"/>
          <w:color w:val="000000"/>
          <w:sz w:val="22"/>
          <w:szCs w:val="22"/>
          <w:lang w:eastAsia="pl-PL"/>
        </w:rPr>
        <w:t xml:space="preserve"> cateringowe</w:t>
      </w:r>
      <w:r w:rsidRPr="0064226F">
        <w:rPr>
          <w:rFonts w:eastAsia="Arial Unicode MS"/>
          <w:color w:val="000000"/>
          <w:sz w:val="22"/>
          <w:szCs w:val="22"/>
          <w:lang w:eastAsia="pl-PL"/>
        </w:rPr>
        <w:t>, w miarę bieżących potrzeb.</w:t>
      </w:r>
      <w:r w:rsidR="00742CD0" w:rsidRPr="0064226F">
        <w:rPr>
          <w:color w:val="000000"/>
          <w:sz w:val="22"/>
          <w:szCs w:val="22"/>
          <w:lang w:eastAsia="pl-PL"/>
        </w:rPr>
        <w:t xml:space="preserve"> </w:t>
      </w:r>
      <w:r w:rsidR="00A00529" w:rsidRPr="0064226F">
        <w:rPr>
          <w:color w:val="000000"/>
          <w:sz w:val="22"/>
          <w:szCs w:val="22"/>
          <w:lang w:eastAsia="pl-PL"/>
        </w:rPr>
        <w:t>Zamawiający zastrzega sobie prawo do niewykorzystania pełnej wartości umowy, a Wykonawcy nie będzie z tego tytułu przysługiwało prawo do jakichkolwiek roszczeń.</w:t>
      </w:r>
    </w:p>
    <w:p w14:paraId="5479FA15" w14:textId="12E187FF" w:rsidR="00A00529" w:rsidRPr="0064226F" w:rsidRDefault="00A00529" w:rsidP="0064226F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64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Ilości </w:t>
      </w:r>
      <w:r w:rsidR="003B5C70" w:rsidRPr="0064226F">
        <w:rPr>
          <w:rFonts w:eastAsiaTheme="minorHAnsi"/>
          <w:color w:val="000000"/>
          <w:sz w:val="22"/>
          <w:szCs w:val="22"/>
          <w:lang w:eastAsia="en-US"/>
        </w:rPr>
        <w:t xml:space="preserve">uczestników szkoleń i z tym związane ilości porcji cateringu 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podane w załączniku nr </w:t>
      </w:r>
      <w:r w:rsidR="001B4C37">
        <w:rPr>
          <w:rFonts w:eastAsiaTheme="minorHAnsi"/>
          <w:color w:val="000000"/>
          <w:sz w:val="22"/>
          <w:szCs w:val="22"/>
          <w:lang w:eastAsia="en-US"/>
        </w:rPr>
        <w:t xml:space="preserve">1 i </w:t>
      </w:r>
      <w:r w:rsidR="00A71075">
        <w:rPr>
          <w:rFonts w:eastAsiaTheme="minorHAnsi"/>
          <w:color w:val="000000"/>
          <w:sz w:val="22"/>
          <w:szCs w:val="22"/>
          <w:lang w:eastAsia="en-US"/>
        </w:rPr>
        <w:t>2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 do umowy mogą ulec zmianie</w:t>
      </w:r>
      <w:r w:rsidR="00E32C51" w:rsidRPr="0064226F">
        <w:rPr>
          <w:rFonts w:eastAsiaTheme="minorHAnsi"/>
          <w:color w:val="000000"/>
          <w:sz w:val="22"/>
          <w:szCs w:val="22"/>
          <w:lang w:eastAsia="en-US"/>
        </w:rPr>
        <w:t>,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 z uwagi na faktyczne zapotrzebowanie zgłaszane w trakcie realizacji </w:t>
      </w:r>
      <w:r w:rsidR="00E32C51" w:rsidRPr="0064226F">
        <w:rPr>
          <w:rFonts w:eastAsiaTheme="minorHAnsi"/>
          <w:color w:val="000000"/>
          <w:sz w:val="22"/>
          <w:szCs w:val="22"/>
          <w:lang w:eastAsia="en-US"/>
        </w:rPr>
        <w:t xml:space="preserve">Przedmiotu 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>umowy, jednak zmiany te nie mogą prowadzić do podwyższenia wynagrodzenia określonego w ust. 1 lub obniżenia maksymalnego wynagrodzenia</w:t>
      </w:r>
      <w:r w:rsidR="00E32C51" w:rsidRPr="0064226F">
        <w:rPr>
          <w:rFonts w:eastAsiaTheme="minorHAnsi"/>
          <w:color w:val="000000"/>
          <w:sz w:val="22"/>
          <w:szCs w:val="22"/>
          <w:lang w:eastAsia="en-US"/>
        </w:rPr>
        <w:t xml:space="preserve"> Wykonawcy,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 o którym mowa w </w:t>
      </w:r>
      <w:r w:rsidR="00776658" w:rsidRPr="0064226F">
        <w:rPr>
          <w:rFonts w:eastAsiaTheme="minorHAnsi"/>
          <w:color w:val="000000"/>
          <w:sz w:val="22"/>
          <w:szCs w:val="22"/>
          <w:lang w:eastAsia="en-US"/>
        </w:rPr>
        <w:t xml:space="preserve">ust. 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1 </w:t>
      </w:r>
      <w:r w:rsidR="00E32C51" w:rsidRPr="0064226F">
        <w:rPr>
          <w:rFonts w:eastAsiaTheme="minorHAnsi"/>
          <w:color w:val="000000"/>
          <w:sz w:val="22"/>
          <w:szCs w:val="22"/>
          <w:lang w:eastAsia="en-US"/>
        </w:rPr>
        <w:t xml:space="preserve">o więcej niż </w:t>
      </w:r>
      <w:r w:rsidR="00C61EC4" w:rsidRPr="0064226F">
        <w:rPr>
          <w:rFonts w:eastAsiaTheme="minorHAnsi"/>
          <w:color w:val="000000"/>
          <w:sz w:val="22"/>
          <w:szCs w:val="22"/>
          <w:lang w:eastAsia="en-US"/>
        </w:rPr>
        <w:t>1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>0 %</w:t>
      </w:r>
      <w:r w:rsidR="00E32C51" w:rsidRPr="0064226F">
        <w:rPr>
          <w:rFonts w:eastAsiaTheme="minorHAnsi"/>
          <w:color w:val="000000"/>
          <w:sz w:val="22"/>
          <w:szCs w:val="22"/>
          <w:lang w:eastAsia="en-US"/>
        </w:rPr>
        <w:t xml:space="preserve"> tego wynagrodzenia</w:t>
      </w:r>
      <w:r w:rsidR="003B5C70" w:rsidRPr="0064226F">
        <w:rPr>
          <w:rFonts w:eastAsiaTheme="minorHAnsi"/>
          <w:color w:val="000000"/>
          <w:sz w:val="22"/>
          <w:szCs w:val="22"/>
          <w:lang w:eastAsia="en-US"/>
        </w:rPr>
        <w:t>.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</w:p>
    <w:p w14:paraId="6B45394E" w14:textId="7E209F2A" w:rsidR="00A00529" w:rsidRPr="0064226F" w:rsidRDefault="00A00529" w:rsidP="0064226F">
      <w:pPr>
        <w:numPr>
          <w:ilvl w:val="0"/>
          <w:numId w:val="16"/>
        </w:numPr>
        <w:tabs>
          <w:tab w:val="left" w:pos="426"/>
        </w:tabs>
        <w:suppressAutoHyphens w:val="0"/>
        <w:spacing w:line="264" w:lineRule="auto"/>
        <w:jc w:val="both"/>
        <w:rPr>
          <w:color w:val="000000"/>
          <w:sz w:val="22"/>
          <w:szCs w:val="22"/>
          <w:lang w:eastAsia="pl-PL"/>
        </w:rPr>
      </w:pPr>
      <w:bookmarkStart w:id="11" w:name="_Hlk87571932"/>
      <w:bookmarkStart w:id="12" w:name="_Hlk87565440"/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Za okoliczności prowadzące do zmiany ilości porcji, o których mowa w ust. 6 rozumie się również okoliczności związane z rozprzestrzenianiem się wirusa COVID-19 lub utrzymujących się jego skutków i związane z tym ograniczenia planowanych </w:t>
      </w:r>
      <w:r w:rsidR="00E32C51" w:rsidRPr="0064226F">
        <w:rPr>
          <w:rFonts w:eastAsiaTheme="minorHAnsi"/>
          <w:color w:val="000000"/>
          <w:sz w:val="22"/>
          <w:szCs w:val="22"/>
          <w:lang w:eastAsia="en-US"/>
        </w:rPr>
        <w:t>szkoleń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, na których miały być świadczone usługi cateringowe. </w:t>
      </w:r>
    </w:p>
    <w:bookmarkEnd w:id="11"/>
    <w:bookmarkEnd w:id="12"/>
    <w:p w14:paraId="7B1CEADD" w14:textId="0B0F3D23" w:rsidR="00CD758E" w:rsidRPr="0064226F" w:rsidRDefault="00BF4C34" w:rsidP="0064226F">
      <w:pPr>
        <w:pStyle w:val="Akapitzlist"/>
        <w:numPr>
          <w:ilvl w:val="0"/>
          <w:numId w:val="16"/>
        </w:numPr>
        <w:tabs>
          <w:tab w:val="left" w:pos="426"/>
        </w:tabs>
        <w:suppressAutoHyphens w:val="0"/>
        <w:spacing w:line="264" w:lineRule="auto"/>
        <w:jc w:val="both"/>
        <w:rPr>
          <w:rFonts w:eastAsia="Arial Unicode MS"/>
          <w:color w:val="000000"/>
          <w:sz w:val="22"/>
          <w:szCs w:val="22"/>
          <w:lang w:eastAsia="pl-PL"/>
        </w:rPr>
      </w:pPr>
      <w:r w:rsidRPr="0064226F">
        <w:rPr>
          <w:color w:val="000000"/>
          <w:sz w:val="22"/>
          <w:szCs w:val="22"/>
          <w:lang w:eastAsia="pl-PL"/>
        </w:rPr>
        <w:t xml:space="preserve">Strony postanawiają, że rozliczenie za wykonanie </w:t>
      </w:r>
      <w:r w:rsidR="003B5C70" w:rsidRPr="0064226F">
        <w:rPr>
          <w:color w:val="000000"/>
          <w:sz w:val="22"/>
          <w:szCs w:val="22"/>
          <w:lang w:eastAsia="pl-PL"/>
        </w:rPr>
        <w:t>P</w:t>
      </w:r>
      <w:r w:rsidRPr="0064226F">
        <w:rPr>
          <w:color w:val="000000"/>
          <w:sz w:val="22"/>
          <w:szCs w:val="22"/>
          <w:lang w:eastAsia="pl-PL"/>
        </w:rPr>
        <w:t xml:space="preserve">rzedmiotu </w:t>
      </w:r>
      <w:r w:rsidR="003B5C70" w:rsidRPr="0064226F">
        <w:rPr>
          <w:color w:val="000000"/>
          <w:sz w:val="22"/>
          <w:szCs w:val="22"/>
          <w:lang w:eastAsia="pl-PL"/>
        </w:rPr>
        <w:t>umowy</w:t>
      </w:r>
      <w:r w:rsidRPr="0064226F">
        <w:rPr>
          <w:color w:val="000000"/>
          <w:sz w:val="22"/>
          <w:szCs w:val="22"/>
          <w:lang w:eastAsia="pl-PL"/>
        </w:rPr>
        <w:t xml:space="preserve"> będzie odbywało się na podstawie comiesięcznych faktur </w:t>
      </w:r>
      <w:r w:rsidR="001B4C37">
        <w:rPr>
          <w:color w:val="000000"/>
          <w:sz w:val="22"/>
          <w:szCs w:val="22"/>
          <w:lang w:eastAsia="pl-PL"/>
        </w:rPr>
        <w:t>potwierdzających rzeczywistą realizację umowy wykonaną na podstawie składanych zleceń jednostkowych w danym miesiącu.</w:t>
      </w:r>
    </w:p>
    <w:p w14:paraId="40BD4A5A" w14:textId="24FD055C" w:rsidR="00CD758E" w:rsidRPr="0064226F" w:rsidRDefault="00BF4C34" w:rsidP="0064226F">
      <w:pPr>
        <w:pStyle w:val="Akapitzlist"/>
        <w:numPr>
          <w:ilvl w:val="0"/>
          <w:numId w:val="16"/>
        </w:numPr>
        <w:tabs>
          <w:tab w:val="left" w:pos="426"/>
        </w:tabs>
        <w:suppressAutoHyphens w:val="0"/>
        <w:spacing w:line="264" w:lineRule="auto"/>
        <w:jc w:val="both"/>
        <w:rPr>
          <w:rFonts w:eastAsia="Arial Unicode MS"/>
          <w:color w:val="000000"/>
          <w:sz w:val="22"/>
          <w:szCs w:val="22"/>
          <w:lang w:eastAsia="pl-PL"/>
        </w:rPr>
      </w:pPr>
      <w:r w:rsidRPr="0064226F">
        <w:rPr>
          <w:sz w:val="22"/>
          <w:szCs w:val="22"/>
          <w:lang w:eastAsia="pl-PL"/>
        </w:rPr>
        <w:t xml:space="preserve">Faktury będą wystawiane </w:t>
      </w:r>
      <w:r w:rsidRPr="0064226F">
        <w:rPr>
          <w:color w:val="000000"/>
          <w:sz w:val="22"/>
          <w:szCs w:val="22"/>
          <w:lang w:eastAsia="pl-PL"/>
        </w:rPr>
        <w:t xml:space="preserve">na </w:t>
      </w:r>
      <w:r w:rsidR="00E54C45" w:rsidRPr="0064226F">
        <w:rPr>
          <w:color w:val="000000"/>
          <w:sz w:val="22"/>
          <w:szCs w:val="22"/>
          <w:lang w:eastAsia="pl-PL"/>
        </w:rPr>
        <w:t xml:space="preserve">Zamawiającego </w:t>
      </w:r>
      <w:r w:rsidRPr="0064226F">
        <w:rPr>
          <w:color w:val="000000"/>
          <w:sz w:val="22"/>
          <w:szCs w:val="22"/>
          <w:lang w:eastAsia="pl-PL"/>
        </w:rPr>
        <w:t>(nabywca/odbiorca/płatnik)</w:t>
      </w:r>
      <w:r w:rsidR="00CD758E" w:rsidRPr="0064226F">
        <w:rPr>
          <w:color w:val="000000"/>
          <w:sz w:val="22"/>
          <w:szCs w:val="22"/>
          <w:lang w:eastAsia="pl-PL"/>
        </w:rPr>
        <w:t>.</w:t>
      </w:r>
      <w:r w:rsidRPr="0064226F">
        <w:rPr>
          <w:color w:val="000000"/>
          <w:sz w:val="22"/>
          <w:szCs w:val="22"/>
          <w:lang w:eastAsia="pl-PL"/>
        </w:rPr>
        <w:t xml:space="preserve"> </w:t>
      </w:r>
    </w:p>
    <w:p w14:paraId="4C481DBA" w14:textId="3C306414" w:rsidR="00CD758E" w:rsidRPr="0064226F" w:rsidRDefault="00BF4C34" w:rsidP="0064226F">
      <w:pPr>
        <w:pStyle w:val="Akapitzlist"/>
        <w:numPr>
          <w:ilvl w:val="0"/>
          <w:numId w:val="16"/>
        </w:numPr>
        <w:tabs>
          <w:tab w:val="left" w:pos="426"/>
        </w:tabs>
        <w:suppressAutoHyphens w:val="0"/>
        <w:spacing w:line="264" w:lineRule="auto"/>
        <w:jc w:val="both"/>
        <w:rPr>
          <w:rFonts w:eastAsia="Arial Unicode MS"/>
          <w:color w:val="000000"/>
          <w:sz w:val="22"/>
          <w:szCs w:val="22"/>
          <w:lang w:eastAsia="pl-PL"/>
        </w:rPr>
      </w:pPr>
      <w:r w:rsidRPr="0064226F">
        <w:rPr>
          <w:color w:val="000000"/>
          <w:sz w:val="22"/>
          <w:szCs w:val="22"/>
          <w:lang w:eastAsia="pl-PL"/>
        </w:rPr>
        <w:t xml:space="preserve">Warunkiem wypłaty wynagrodzenia Wykonawcy jest złożenie Zamawiającemu prawidłowej dokumentacji </w:t>
      </w:r>
      <w:r w:rsidR="00E54C45" w:rsidRPr="0064226F">
        <w:rPr>
          <w:color w:val="000000"/>
          <w:sz w:val="22"/>
          <w:szCs w:val="22"/>
          <w:lang w:eastAsia="pl-PL"/>
        </w:rPr>
        <w:t xml:space="preserve">z </w:t>
      </w:r>
      <w:r w:rsidRPr="0064226F">
        <w:rPr>
          <w:color w:val="000000"/>
          <w:sz w:val="22"/>
          <w:szCs w:val="22"/>
          <w:lang w:eastAsia="pl-PL"/>
        </w:rPr>
        <w:t xml:space="preserve">realizacji </w:t>
      </w:r>
      <w:r w:rsidR="00E54C45" w:rsidRPr="0064226F">
        <w:rPr>
          <w:color w:val="000000"/>
          <w:sz w:val="22"/>
          <w:szCs w:val="22"/>
          <w:lang w:eastAsia="pl-PL"/>
        </w:rPr>
        <w:t>Przedmiotu umowy</w:t>
      </w:r>
      <w:r w:rsidRPr="0064226F">
        <w:rPr>
          <w:color w:val="000000"/>
          <w:sz w:val="22"/>
          <w:szCs w:val="22"/>
          <w:lang w:eastAsia="pl-PL"/>
        </w:rPr>
        <w:t xml:space="preserve">, tj. </w:t>
      </w:r>
      <w:r w:rsidR="00324D52" w:rsidRPr="0064226F">
        <w:rPr>
          <w:color w:val="000000"/>
          <w:sz w:val="22"/>
          <w:szCs w:val="22"/>
          <w:lang w:eastAsia="pl-PL"/>
        </w:rPr>
        <w:t>zbiorczego zestawienia sporządzonego w oparciu o</w:t>
      </w:r>
      <w:r w:rsidRPr="0064226F">
        <w:rPr>
          <w:color w:val="000000"/>
          <w:sz w:val="22"/>
          <w:szCs w:val="22"/>
          <w:lang w:eastAsia="pl-PL"/>
        </w:rPr>
        <w:t xml:space="preserve"> protokoł</w:t>
      </w:r>
      <w:r w:rsidR="00324D52" w:rsidRPr="0064226F">
        <w:rPr>
          <w:color w:val="000000"/>
          <w:sz w:val="22"/>
          <w:szCs w:val="22"/>
          <w:lang w:eastAsia="pl-PL"/>
        </w:rPr>
        <w:t>y</w:t>
      </w:r>
      <w:r w:rsidRPr="0064226F">
        <w:rPr>
          <w:color w:val="000000"/>
          <w:sz w:val="22"/>
          <w:szCs w:val="22"/>
          <w:lang w:eastAsia="pl-PL"/>
        </w:rPr>
        <w:t xml:space="preserve"> </w:t>
      </w:r>
      <w:r w:rsidR="00324D52" w:rsidRPr="0064226F">
        <w:rPr>
          <w:color w:val="000000"/>
          <w:sz w:val="22"/>
          <w:szCs w:val="22"/>
          <w:lang w:eastAsia="pl-PL"/>
        </w:rPr>
        <w:t>zdawczo-odbiorcze</w:t>
      </w:r>
      <w:r w:rsidRPr="0064226F">
        <w:rPr>
          <w:color w:val="000000"/>
          <w:sz w:val="22"/>
          <w:szCs w:val="22"/>
          <w:lang w:eastAsia="pl-PL"/>
        </w:rPr>
        <w:t xml:space="preserve"> podpisane przez Wykonawcę i Zamawiającego po każdorazowej dostawie </w:t>
      </w:r>
      <w:r w:rsidR="00E54C45" w:rsidRPr="0064226F">
        <w:rPr>
          <w:color w:val="000000"/>
          <w:sz w:val="22"/>
          <w:szCs w:val="22"/>
          <w:lang w:eastAsia="pl-PL"/>
        </w:rPr>
        <w:t>cateringu</w:t>
      </w:r>
      <w:r w:rsidR="00324D52" w:rsidRPr="0064226F">
        <w:rPr>
          <w:color w:val="000000"/>
          <w:sz w:val="22"/>
          <w:szCs w:val="22"/>
          <w:lang w:eastAsia="pl-PL"/>
        </w:rPr>
        <w:t xml:space="preserve"> (po zakończeniu jednorazowego zlecenia w dniu usługi)</w:t>
      </w:r>
      <w:r w:rsidRPr="0064226F">
        <w:rPr>
          <w:color w:val="000000"/>
          <w:sz w:val="22"/>
          <w:szCs w:val="22"/>
          <w:lang w:eastAsia="pl-PL"/>
        </w:rPr>
        <w:t xml:space="preserve">. </w:t>
      </w:r>
      <w:r w:rsidR="00324D52" w:rsidRPr="0064226F">
        <w:rPr>
          <w:color w:val="000000"/>
          <w:sz w:val="22"/>
          <w:szCs w:val="22"/>
          <w:lang w:eastAsia="pl-PL"/>
        </w:rPr>
        <w:t>Z</w:t>
      </w:r>
      <w:r w:rsidR="00E32C51" w:rsidRPr="0064226F">
        <w:rPr>
          <w:color w:val="000000"/>
          <w:sz w:val="22"/>
          <w:szCs w:val="22"/>
          <w:lang w:eastAsia="pl-PL"/>
        </w:rPr>
        <w:t>biorcze z</w:t>
      </w:r>
      <w:r w:rsidR="00324D52" w:rsidRPr="0064226F">
        <w:rPr>
          <w:color w:val="000000"/>
          <w:sz w:val="22"/>
          <w:szCs w:val="22"/>
          <w:lang w:eastAsia="pl-PL"/>
        </w:rPr>
        <w:t>estawienie</w:t>
      </w:r>
      <w:r w:rsidRPr="0064226F">
        <w:rPr>
          <w:color w:val="000000"/>
          <w:sz w:val="22"/>
          <w:szCs w:val="22"/>
          <w:lang w:eastAsia="pl-PL"/>
        </w:rPr>
        <w:t xml:space="preserve"> będzie wskazywał</w:t>
      </w:r>
      <w:r w:rsidR="00324D52" w:rsidRPr="0064226F">
        <w:rPr>
          <w:color w:val="000000"/>
          <w:sz w:val="22"/>
          <w:szCs w:val="22"/>
          <w:lang w:eastAsia="pl-PL"/>
        </w:rPr>
        <w:t>o</w:t>
      </w:r>
      <w:r w:rsidRPr="0064226F">
        <w:rPr>
          <w:color w:val="000000"/>
          <w:sz w:val="22"/>
          <w:szCs w:val="22"/>
          <w:lang w:eastAsia="pl-PL"/>
        </w:rPr>
        <w:t xml:space="preserve"> jaką faktyczną ilość posiłków </w:t>
      </w:r>
      <w:r w:rsidR="0078415F" w:rsidRPr="0064226F">
        <w:rPr>
          <w:color w:val="000000"/>
          <w:sz w:val="22"/>
          <w:szCs w:val="22"/>
          <w:lang w:eastAsia="pl-PL"/>
        </w:rPr>
        <w:t xml:space="preserve">(porcji cateringu) </w:t>
      </w:r>
      <w:r w:rsidRPr="0064226F">
        <w:rPr>
          <w:color w:val="000000"/>
          <w:sz w:val="22"/>
          <w:szCs w:val="22"/>
          <w:lang w:eastAsia="pl-PL"/>
        </w:rPr>
        <w:t>dostarczył Wykonawca</w:t>
      </w:r>
      <w:r w:rsidR="00CD758E" w:rsidRPr="0064226F">
        <w:rPr>
          <w:color w:val="000000"/>
          <w:sz w:val="22"/>
          <w:szCs w:val="22"/>
          <w:lang w:eastAsia="pl-PL"/>
        </w:rPr>
        <w:t xml:space="preserve"> oraz miejsce dostawy</w:t>
      </w:r>
      <w:r w:rsidRPr="0064226F">
        <w:rPr>
          <w:color w:val="000000"/>
          <w:sz w:val="22"/>
          <w:szCs w:val="22"/>
          <w:lang w:eastAsia="pl-PL"/>
        </w:rPr>
        <w:t>.</w:t>
      </w:r>
    </w:p>
    <w:p w14:paraId="4706DFF6" w14:textId="77777777" w:rsidR="00CD758E" w:rsidRPr="0064226F" w:rsidRDefault="00BF4C34" w:rsidP="0064226F">
      <w:pPr>
        <w:pStyle w:val="Akapitzlist"/>
        <w:numPr>
          <w:ilvl w:val="0"/>
          <w:numId w:val="16"/>
        </w:numPr>
        <w:tabs>
          <w:tab w:val="left" w:pos="426"/>
        </w:tabs>
        <w:suppressAutoHyphens w:val="0"/>
        <w:spacing w:line="264" w:lineRule="auto"/>
        <w:jc w:val="both"/>
        <w:rPr>
          <w:rFonts w:eastAsia="Arial Unicode MS"/>
          <w:color w:val="000000"/>
          <w:sz w:val="22"/>
          <w:szCs w:val="22"/>
          <w:lang w:eastAsia="pl-PL"/>
        </w:rPr>
      </w:pPr>
      <w:r w:rsidRPr="0064226F">
        <w:rPr>
          <w:sz w:val="22"/>
          <w:szCs w:val="22"/>
          <w:lang w:eastAsia="pl-PL"/>
        </w:rPr>
        <w:t>Zamawiający zapłaci Wykonawcy wynagrodzenie przelewem na rachunek bankowy Wykonawcy wskazany na fakturze, w terminie do 30 dni kalendarzowych, licząc od dnia doręczenia poprawnie wystawionej faktury VAT</w:t>
      </w:r>
      <w:r w:rsidRPr="0064226F">
        <w:rPr>
          <w:color w:val="000000"/>
          <w:sz w:val="22"/>
          <w:szCs w:val="22"/>
          <w:lang w:eastAsia="pl-PL"/>
        </w:rPr>
        <w:t>.</w:t>
      </w:r>
    </w:p>
    <w:p w14:paraId="5015D1E1" w14:textId="1242464D" w:rsidR="009C1E51" w:rsidRPr="0064226F" w:rsidRDefault="00BF4C34" w:rsidP="0064226F">
      <w:pPr>
        <w:pStyle w:val="Akapitzlist"/>
        <w:numPr>
          <w:ilvl w:val="0"/>
          <w:numId w:val="16"/>
        </w:numPr>
        <w:tabs>
          <w:tab w:val="left" w:pos="426"/>
        </w:tabs>
        <w:suppressAutoHyphens w:val="0"/>
        <w:spacing w:line="264" w:lineRule="auto"/>
        <w:jc w:val="both"/>
        <w:rPr>
          <w:rFonts w:eastAsia="Arial Unicode MS"/>
          <w:color w:val="000000"/>
          <w:sz w:val="22"/>
          <w:szCs w:val="22"/>
          <w:lang w:eastAsia="pl-PL"/>
        </w:rPr>
      </w:pPr>
      <w:r w:rsidRPr="0064226F">
        <w:rPr>
          <w:sz w:val="22"/>
          <w:szCs w:val="22"/>
          <w:lang w:eastAsia="pl-PL"/>
        </w:rPr>
        <w:t>Za dat</w:t>
      </w:r>
      <w:r w:rsidRPr="0064226F">
        <w:rPr>
          <w:rFonts w:eastAsia="TimesNewRoman"/>
          <w:sz w:val="22"/>
          <w:szCs w:val="22"/>
          <w:lang w:eastAsia="pl-PL"/>
        </w:rPr>
        <w:t xml:space="preserve">ę </w:t>
      </w:r>
      <w:r w:rsidRPr="0064226F">
        <w:rPr>
          <w:sz w:val="22"/>
          <w:szCs w:val="22"/>
          <w:lang w:eastAsia="pl-PL"/>
        </w:rPr>
        <w:t>dokonania zapłaty przyjmuje si</w:t>
      </w:r>
      <w:r w:rsidRPr="0064226F">
        <w:rPr>
          <w:rFonts w:eastAsia="TimesNewRoman"/>
          <w:sz w:val="22"/>
          <w:szCs w:val="22"/>
          <w:lang w:eastAsia="pl-PL"/>
        </w:rPr>
        <w:t xml:space="preserve">ę </w:t>
      </w:r>
      <w:r w:rsidRPr="0064226F">
        <w:rPr>
          <w:sz w:val="22"/>
          <w:szCs w:val="22"/>
          <w:lang w:eastAsia="pl-PL"/>
        </w:rPr>
        <w:t>dat</w:t>
      </w:r>
      <w:r w:rsidRPr="0064226F">
        <w:rPr>
          <w:rFonts w:eastAsia="TimesNewRoman"/>
          <w:sz w:val="22"/>
          <w:szCs w:val="22"/>
          <w:lang w:eastAsia="pl-PL"/>
        </w:rPr>
        <w:t xml:space="preserve">ę </w:t>
      </w:r>
      <w:r w:rsidRPr="0064226F">
        <w:rPr>
          <w:sz w:val="22"/>
          <w:szCs w:val="22"/>
          <w:lang w:eastAsia="pl-PL"/>
        </w:rPr>
        <w:t>obci</w:t>
      </w:r>
      <w:r w:rsidRPr="0064226F">
        <w:rPr>
          <w:rFonts w:eastAsia="TimesNewRoman"/>
          <w:sz w:val="22"/>
          <w:szCs w:val="22"/>
          <w:lang w:eastAsia="pl-PL"/>
        </w:rPr>
        <w:t>ąż</w:t>
      </w:r>
      <w:r w:rsidRPr="0064226F">
        <w:rPr>
          <w:sz w:val="22"/>
          <w:szCs w:val="22"/>
          <w:lang w:eastAsia="pl-PL"/>
        </w:rPr>
        <w:t>enia rachunku bankowego Zamawiaj</w:t>
      </w:r>
      <w:r w:rsidRPr="0064226F">
        <w:rPr>
          <w:rFonts w:eastAsia="TimesNewRoman"/>
          <w:sz w:val="22"/>
          <w:szCs w:val="22"/>
          <w:lang w:eastAsia="pl-PL"/>
        </w:rPr>
        <w:t>ą</w:t>
      </w:r>
      <w:r w:rsidRPr="0064226F">
        <w:rPr>
          <w:sz w:val="22"/>
          <w:szCs w:val="22"/>
          <w:lang w:eastAsia="pl-PL"/>
        </w:rPr>
        <w:t xml:space="preserve">cego. </w:t>
      </w:r>
      <w:bookmarkEnd w:id="7"/>
    </w:p>
    <w:p w14:paraId="03DCDBBA" w14:textId="77777777" w:rsidR="00C61EC4" w:rsidRPr="0064226F" w:rsidRDefault="00C61EC4" w:rsidP="0064226F">
      <w:pPr>
        <w:suppressAutoHyphens w:val="0"/>
        <w:spacing w:line="264" w:lineRule="auto"/>
        <w:contextualSpacing/>
        <w:jc w:val="center"/>
        <w:rPr>
          <w:b/>
          <w:color w:val="000000"/>
          <w:sz w:val="22"/>
          <w:szCs w:val="22"/>
          <w:lang w:eastAsia="ar-SA"/>
        </w:rPr>
      </w:pPr>
    </w:p>
    <w:p w14:paraId="63832D9F" w14:textId="55324062" w:rsidR="00BF4C34" w:rsidRPr="0064226F" w:rsidRDefault="00BF4C34" w:rsidP="0064226F">
      <w:pPr>
        <w:suppressAutoHyphens w:val="0"/>
        <w:spacing w:line="264" w:lineRule="auto"/>
        <w:contextualSpacing/>
        <w:jc w:val="center"/>
        <w:rPr>
          <w:b/>
          <w:color w:val="000000"/>
          <w:sz w:val="22"/>
          <w:szCs w:val="22"/>
          <w:lang w:eastAsia="ar-SA"/>
        </w:rPr>
      </w:pPr>
      <w:r w:rsidRPr="0064226F">
        <w:rPr>
          <w:b/>
          <w:color w:val="000000"/>
          <w:sz w:val="22"/>
          <w:szCs w:val="22"/>
          <w:lang w:eastAsia="ar-SA"/>
        </w:rPr>
        <w:t>Realizacja</w:t>
      </w:r>
    </w:p>
    <w:p w14:paraId="135B32F7" w14:textId="5D9402AF" w:rsidR="00527B52" w:rsidRPr="0064226F" w:rsidRDefault="00BF4C34" w:rsidP="0064226F">
      <w:pPr>
        <w:suppressAutoHyphens w:val="0"/>
        <w:spacing w:line="264" w:lineRule="auto"/>
        <w:contextualSpacing/>
        <w:jc w:val="center"/>
        <w:rPr>
          <w:bCs/>
          <w:color w:val="000000"/>
          <w:sz w:val="22"/>
          <w:szCs w:val="22"/>
          <w:lang w:eastAsia="ar-SA"/>
        </w:rPr>
      </w:pPr>
      <w:r w:rsidRPr="0064226F">
        <w:rPr>
          <w:bCs/>
          <w:color w:val="000000"/>
          <w:sz w:val="22"/>
          <w:szCs w:val="22"/>
          <w:lang w:eastAsia="ar-SA"/>
        </w:rPr>
        <w:t>§ 4.</w:t>
      </w:r>
    </w:p>
    <w:p w14:paraId="42CDBAE6" w14:textId="77777777" w:rsidR="00527B52" w:rsidRPr="0064226F" w:rsidRDefault="00527B52" w:rsidP="0064226F">
      <w:pPr>
        <w:pStyle w:val="Akapitzlist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64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Usługi cateringowe będą realizowane w następujący sposób: </w:t>
      </w:r>
    </w:p>
    <w:p w14:paraId="6987EF28" w14:textId="28348C93" w:rsidR="00527B52" w:rsidRPr="0064226F" w:rsidRDefault="00527B52" w:rsidP="0064226F">
      <w:pPr>
        <w:suppressAutoHyphens w:val="0"/>
        <w:autoSpaceDE w:val="0"/>
        <w:autoSpaceDN w:val="0"/>
        <w:adjustRightInd w:val="0"/>
        <w:spacing w:after="14" w:line="264" w:lineRule="auto"/>
        <w:ind w:left="708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a) Świadczenie usługi </w:t>
      </w:r>
      <w:r w:rsidR="00E32C51" w:rsidRPr="0064226F">
        <w:rPr>
          <w:rFonts w:eastAsiaTheme="minorHAnsi"/>
          <w:color w:val="000000"/>
          <w:sz w:val="22"/>
          <w:szCs w:val="22"/>
          <w:lang w:eastAsia="en-US"/>
        </w:rPr>
        <w:t xml:space="preserve">cateringowej 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następować będzie na podstawie jednostkowego zlecenia Zamawiającego, w którym wskazane zostaną m.in. data </w:t>
      </w:r>
      <w:bookmarkStart w:id="13" w:name="_Hlk156457695"/>
      <w:r w:rsidR="0078415F" w:rsidRPr="0064226F">
        <w:rPr>
          <w:rFonts w:eastAsiaTheme="minorHAnsi"/>
          <w:color w:val="000000"/>
          <w:sz w:val="22"/>
          <w:szCs w:val="22"/>
          <w:lang w:eastAsia="en-US"/>
        </w:rPr>
        <w:t>szkoleni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>a</w:t>
      </w:r>
      <w:bookmarkEnd w:id="13"/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, miejsce </w:t>
      </w:r>
      <w:r w:rsidR="0078415F" w:rsidRPr="0064226F">
        <w:rPr>
          <w:rFonts w:eastAsiaTheme="minorHAnsi"/>
          <w:color w:val="000000"/>
          <w:sz w:val="22"/>
          <w:szCs w:val="22"/>
          <w:lang w:eastAsia="en-US"/>
        </w:rPr>
        <w:t>szkolenia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, szacunkowa liczba uczestników </w:t>
      </w:r>
      <w:r w:rsidR="0078415F" w:rsidRPr="0064226F">
        <w:rPr>
          <w:rFonts w:eastAsiaTheme="minorHAnsi"/>
          <w:color w:val="000000"/>
          <w:sz w:val="22"/>
          <w:szCs w:val="22"/>
          <w:lang w:eastAsia="en-US"/>
        </w:rPr>
        <w:t>szkolenia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, </w:t>
      </w:r>
      <w:r w:rsidR="00CF02AD" w:rsidRPr="0064226F">
        <w:rPr>
          <w:rFonts w:eastAsiaTheme="minorHAnsi"/>
          <w:color w:val="000000"/>
          <w:sz w:val="22"/>
          <w:szCs w:val="22"/>
          <w:lang w:eastAsia="en-US"/>
        </w:rPr>
        <w:t>wariant usługi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. </w:t>
      </w:r>
    </w:p>
    <w:p w14:paraId="1EEEB710" w14:textId="79BBDDB8" w:rsidR="00527B52" w:rsidRPr="0064226F" w:rsidRDefault="00527B52" w:rsidP="0064226F">
      <w:pPr>
        <w:suppressAutoHyphens w:val="0"/>
        <w:autoSpaceDE w:val="0"/>
        <w:autoSpaceDN w:val="0"/>
        <w:adjustRightInd w:val="0"/>
        <w:spacing w:after="14" w:line="264" w:lineRule="auto"/>
        <w:ind w:left="708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b) Zlecenia jednostkowe przekazywane będą, co najmniej na </w:t>
      </w:r>
      <w:r w:rsidRPr="0064226F">
        <w:rPr>
          <w:rFonts w:eastAsiaTheme="minorHAnsi"/>
          <w:b/>
          <w:bCs/>
          <w:color w:val="000000"/>
          <w:sz w:val="22"/>
          <w:szCs w:val="22"/>
          <w:lang w:eastAsia="en-US"/>
        </w:rPr>
        <w:t>………</w:t>
      </w:r>
      <w:r w:rsidR="009F7AD9" w:rsidRPr="0064226F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dni robocze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bookmarkStart w:id="14" w:name="_Hlk109295391"/>
      <w:r w:rsidRPr="0064226F">
        <w:rPr>
          <w:rFonts w:eastAsiaTheme="minorHAnsi"/>
          <w:color w:val="000000"/>
          <w:sz w:val="22"/>
          <w:szCs w:val="22"/>
          <w:lang w:eastAsia="en-US"/>
        </w:rPr>
        <w:t>(</w:t>
      </w:r>
      <w:r w:rsidR="009C1E51" w:rsidRPr="0064226F">
        <w:rPr>
          <w:rFonts w:eastAsiaTheme="minorHAnsi"/>
          <w:color w:val="000000"/>
          <w:sz w:val="22"/>
          <w:szCs w:val="22"/>
          <w:lang w:eastAsia="en-US"/>
        </w:rPr>
        <w:t>*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>zgodnie z ofertą</w:t>
      </w:r>
      <w:r w:rsidR="00A30B23" w:rsidRPr="0064226F">
        <w:rPr>
          <w:rFonts w:eastAsiaTheme="minorHAnsi"/>
          <w:color w:val="000000"/>
          <w:sz w:val="22"/>
          <w:szCs w:val="22"/>
          <w:lang w:eastAsia="en-US"/>
        </w:rPr>
        <w:t xml:space="preserve"> Wykonawcy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) </w:t>
      </w:r>
      <w:bookmarkEnd w:id="14"/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przed terminem świadczenia usługi cateringowej za pośrednictwem poczty elektronicznej lub telefonicznie z późniejszym potwierdzeniem na mail. </w:t>
      </w:r>
    </w:p>
    <w:p w14:paraId="46F19902" w14:textId="3018B8F1" w:rsidR="00527B52" w:rsidRPr="0064226F" w:rsidRDefault="00527B52" w:rsidP="0064226F">
      <w:pPr>
        <w:suppressAutoHyphens w:val="0"/>
        <w:autoSpaceDE w:val="0"/>
        <w:autoSpaceDN w:val="0"/>
        <w:adjustRightInd w:val="0"/>
        <w:spacing w:after="14" w:line="264" w:lineRule="auto"/>
        <w:ind w:left="708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64226F">
        <w:rPr>
          <w:rFonts w:eastAsiaTheme="minorHAnsi"/>
          <w:color w:val="000000"/>
          <w:sz w:val="22"/>
          <w:szCs w:val="22"/>
          <w:lang w:eastAsia="en-US"/>
        </w:rPr>
        <w:lastRenderedPageBreak/>
        <w:t>c) Zamawiający może przekazać zlecenie jednostkowe w terminie krótszym niż ………</w:t>
      </w:r>
      <w:r w:rsidR="009F7AD9" w:rsidRPr="0064226F">
        <w:rPr>
          <w:rFonts w:eastAsiaTheme="minorHAnsi"/>
          <w:color w:val="000000"/>
          <w:sz w:val="22"/>
          <w:szCs w:val="22"/>
          <w:lang w:eastAsia="en-US"/>
        </w:rPr>
        <w:t xml:space="preserve"> dni robocze</w:t>
      </w:r>
      <w:r w:rsidR="009C1E51" w:rsidRPr="0064226F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bookmarkStart w:id="15" w:name="_Hlk189722359"/>
      <w:r w:rsidR="009C1E51" w:rsidRPr="0064226F">
        <w:rPr>
          <w:rFonts w:eastAsiaTheme="minorHAnsi"/>
          <w:color w:val="000000"/>
          <w:sz w:val="22"/>
          <w:szCs w:val="22"/>
          <w:lang w:eastAsia="en-US"/>
        </w:rPr>
        <w:t>(*zgodnie z ofertą Wykonawcy)</w:t>
      </w:r>
      <w:bookmarkEnd w:id="15"/>
      <w:r w:rsidR="009C1E51" w:rsidRPr="0064226F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przed terminem świadczenia usługi cateringowej. Jednak w takim przypadku Wykonawca musi wyrazić na to zgodę. W przypadku braku zgody Wykonawcy, Zamawiający nie ma prawa do naliczania kar umownych. </w:t>
      </w:r>
    </w:p>
    <w:p w14:paraId="3D87C468" w14:textId="6D1303BC" w:rsidR="00527B52" w:rsidRPr="0064226F" w:rsidRDefault="00527B52" w:rsidP="0064226F">
      <w:pPr>
        <w:suppressAutoHyphens w:val="0"/>
        <w:autoSpaceDE w:val="0"/>
        <w:autoSpaceDN w:val="0"/>
        <w:adjustRightInd w:val="0"/>
        <w:spacing w:after="14" w:line="264" w:lineRule="auto"/>
        <w:ind w:left="708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d) W przypadku zmiany liczby uczestników </w:t>
      </w:r>
      <w:r w:rsidR="005D35CB" w:rsidRPr="0064226F">
        <w:rPr>
          <w:rFonts w:eastAsiaTheme="minorHAnsi"/>
          <w:color w:val="000000"/>
          <w:sz w:val="22"/>
          <w:szCs w:val="22"/>
          <w:lang w:eastAsia="en-US"/>
        </w:rPr>
        <w:t>szkolenia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>, zgłoszonej na podstawie jednostkowego zlecenia, Zamawiający najpóźniej na 24 godziny przed realizacją zleconej usługi cateringowej, poinformuje Wykonawcę za pośrednictwem poczty elektronicznej o ostatecznej liczbie uczestników s</w:t>
      </w:r>
      <w:r w:rsidR="006D5D37" w:rsidRPr="0064226F">
        <w:rPr>
          <w:rFonts w:eastAsiaTheme="minorHAnsi"/>
          <w:color w:val="000000"/>
          <w:sz w:val="22"/>
          <w:szCs w:val="22"/>
          <w:lang w:eastAsia="en-US"/>
        </w:rPr>
        <w:t>zkoleni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a. </w:t>
      </w:r>
    </w:p>
    <w:p w14:paraId="7E0D255B" w14:textId="6CDFFDE2" w:rsidR="00527B52" w:rsidRPr="0064226F" w:rsidRDefault="006D5D37" w:rsidP="0064226F">
      <w:pPr>
        <w:suppressAutoHyphens w:val="0"/>
        <w:autoSpaceDE w:val="0"/>
        <w:autoSpaceDN w:val="0"/>
        <w:adjustRightInd w:val="0"/>
        <w:spacing w:after="14" w:line="264" w:lineRule="auto"/>
        <w:ind w:left="708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64226F">
        <w:rPr>
          <w:rFonts w:eastAsiaTheme="minorHAnsi"/>
          <w:color w:val="000000"/>
          <w:sz w:val="22"/>
          <w:szCs w:val="22"/>
          <w:lang w:eastAsia="en-US"/>
        </w:rPr>
        <w:t>e</w:t>
      </w:r>
      <w:r w:rsidR="00527B52" w:rsidRPr="0064226F">
        <w:rPr>
          <w:rFonts w:eastAsiaTheme="minorHAnsi"/>
          <w:color w:val="000000"/>
          <w:sz w:val="22"/>
          <w:szCs w:val="22"/>
          <w:lang w:eastAsia="en-US"/>
        </w:rPr>
        <w:t>) Informacje o rezygnacji z realizacji poszczególnych zleceń jednostkowych lub zmianie poszczególnych elementów zlecenia jednostkowego, określonego w ust. 1</w:t>
      </w:r>
      <w:r w:rsidR="000836BD" w:rsidRPr="0064226F">
        <w:rPr>
          <w:rFonts w:eastAsiaTheme="minorHAnsi"/>
          <w:color w:val="000000"/>
          <w:sz w:val="22"/>
          <w:szCs w:val="22"/>
          <w:lang w:eastAsia="en-US"/>
        </w:rPr>
        <w:t xml:space="preserve"> pkt a)</w:t>
      </w:r>
      <w:r w:rsidR="00527B52" w:rsidRPr="0064226F">
        <w:rPr>
          <w:rFonts w:eastAsiaTheme="minorHAnsi"/>
          <w:color w:val="000000"/>
          <w:sz w:val="22"/>
          <w:szCs w:val="22"/>
          <w:lang w:eastAsia="en-US"/>
        </w:rPr>
        <w:t>, będą przekazywane Wykonawcy telefonicznie lub za pośrednictwem poczty elektroniczne</w:t>
      </w:r>
      <w:r w:rsidR="00E314EA" w:rsidRPr="0064226F">
        <w:rPr>
          <w:rFonts w:eastAsiaTheme="minorHAnsi"/>
          <w:color w:val="000000"/>
          <w:sz w:val="22"/>
          <w:szCs w:val="22"/>
          <w:lang w:eastAsia="en-US"/>
        </w:rPr>
        <w:t>j, najpóźniej na 24 godziny przed planowanym terminem świadczenia usługi cateringowej</w:t>
      </w:r>
      <w:r w:rsidR="00527B52" w:rsidRPr="0064226F">
        <w:rPr>
          <w:rFonts w:eastAsiaTheme="minorHAnsi"/>
          <w:color w:val="000000"/>
          <w:sz w:val="22"/>
          <w:szCs w:val="22"/>
          <w:lang w:eastAsia="en-US"/>
        </w:rPr>
        <w:t xml:space="preserve">. </w:t>
      </w:r>
    </w:p>
    <w:p w14:paraId="595F0CC4" w14:textId="0A347A28" w:rsidR="00527B52" w:rsidRPr="0064226F" w:rsidRDefault="006D5D37" w:rsidP="0064226F">
      <w:pPr>
        <w:suppressAutoHyphens w:val="0"/>
        <w:autoSpaceDE w:val="0"/>
        <w:autoSpaceDN w:val="0"/>
        <w:adjustRightInd w:val="0"/>
        <w:spacing w:after="14" w:line="264" w:lineRule="auto"/>
        <w:ind w:left="708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64226F">
        <w:rPr>
          <w:rFonts w:eastAsiaTheme="minorHAnsi"/>
          <w:color w:val="000000"/>
          <w:sz w:val="22"/>
          <w:szCs w:val="22"/>
          <w:lang w:eastAsia="en-US"/>
        </w:rPr>
        <w:t>f</w:t>
      </w:r>
      <w:r w:rsidR="00527B52" w:rsidRPr="0064226F">
        <w:rPr>
          <w:rFonts w:eastAsiaTheme="minorHAnsi"/>
          <w:color w:val="000000"/>
          <w:sz w:val="22"/>
          <w:szCs w:val="22"/>
          <w:lang w:eastAsia="en-US"/>
        </w:rPr>
        <w:t xml:space="preserve">) Odbiór poszczególnych zleceń w ramach realizacji usług cateringowych zostanie potwierdzony protokołem zdawczo-odbiorczym podpisanym przez Zamawiającego i Wykonawcę w dwóch jednobrzmiących egzemplarzach, jeden dla Wykonawcy, drugi dla Zamawiającego. </w:t>
      </w:r>
    </w:p>
    <w:p w14:paraId="2E79AD05" w14:textId="0A8DB3C9" w:rsidR="00527B52" w:rsidRPr="0064226F" w:rsidRDefault="00527B52" w:rsidP="0064226F">
      <w:pPr>
        <w:suppressAutoHyphens w:val="0"/>
        <w:autoSpaceDE w:val="0"/>
        <w:autoSpaceDN w:val="0"/>
        <w:adjustRightInd w:val="0"/>
        <w:spacing w:after="14" w:line="264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2. </w:t>
      </w:r>
      <w:r w:rsidR="00FD78F5" w:rsidRPr="0064226F">
        <w:rPr>
          <w:rFonts w:eastAsiaTheme="minorHAnsi"/>
          <w:color w:val="000000"/>
          <w:sz w:val="22"/>
          <w:szCs w:val="22"/>
          <w:lang w:eastAsia="en-US"/>
        </w:rPr>
        <w:t xml:space="preserve">     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W ramach realizacji niniejszej umowy Wykonawca zobowiązuje się do: </w:t>
      </w:r>
    </w:p>
    <w:p w14:paraId="0CEF6F49" w14:textId="77777777" w:rsidR="00527B52" w:rsidRPr="0064226F" w:rsidRDefault="00527B52" w:rsidP="0064226F">
      <w:pPr>
        <w:suppressAutoHyphens w:val="0"/>
        <w:autoSpaceDE w:val="0"/>
        <w:autoSpaceDN w:val="0"/>
        <w:adjustRightInd w:val="0"/>
        <w:spacing w:after="14" w:line="264" w:lineRule="auto"/>
        <w:ind w:left="708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a) przygotowania potraw, </w:t>
      </w:r>
    </w:p>
    <w:p w14:paraId="588D0E86" w14:textId="77777777" w:rsidR="00527B52" w:rsidRPr="0064226F" w:rsidRDefault="00527B52" w:rsidP="0064226F">
      <w:pPr>
        <w:suppressAutoHyphens w:val="0"/>
        <w:autoSpaceDE w:val="0"/>
        <w:autoSpaceDN w:val="0"/>
        <w:adjustRightInd w:val="0"/>
        <w:spacing w:after="14" w:line="264" w:lineRule="auto"/>
        <w:ind w:left="708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b) dostarczenia zamówionych potraw, </w:t>
      </w:r>
    </w:p>
    <w:p w14:paraId="3672FDB3" w14:textId="088CBBA6" w:rsidR="00527B52" w:rsidRPr="0064226F" w:rsidRDefault="00527B52" w:rsidP="0064226F">
      <w:pPr>
        <w:suppressAutoHyphens w:val="0"/>
        <w:autoSpaceDE w:val="0"/>
        <w:autoSpaceDN w:val="0"/>
        <w:adjustRightInd w:val="0"/>
        <w:spacing w:line="264" w:lineRule="auto"/>
        <w:ind w:left="708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64226F">
        <w:rPr>
          <w:rFonts w:eastAsiaTheme="minorHAnsi"/>
          <w:color w:val="000000"/>
          <w:sz w:val="22"/>
          <w:szCs w:val="22"/>
          <w:lang w:eastAsia="en-US"/>
        </w:rPr>
        <w:t>c) zapewnienia odpowiedniej obsługi</w:t>
      </w:r>
      <w:r w:rsidR="00FE7228" w:rsidRPr="0064226F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="002205F2" w:rsidRPr="0064226F">
        <w:rPr>
          <w:rFonts w:eastAsiaTheme="minorHAnsi"/>
          <w:color w:val="000000"/>
          <w:sz w:val="22"/>
          <w:szCs w:val="22"/>
          <w:lang w:eastAsia="en-US"/>
        </w:rPr>
        <w:t>przy</w:t>
      </w:r>
      <w:r w:rsidR="00FE7228" w:rsidRPr="0064226F">
        <w:rPr>
          <w:rFonts w:eastAsiaTheme="minorHAnsi"/>
          <w:color w:val="000000"/>
          <w:sz w:val="22"/>
          <w:szCs w:val="22"/>
          <w:lang w:eastAsia="en-US"/>
        </w:rPr>
        <w:t xml:space="preserve"> serwowani</w:t>
      </w:r>
      <w:r w:rsidR="002205F2" w:rsidRPr="0064226F">
        <w:rPr>
          <w:rFonts w:eastAsiaTheme="minorHAnsi"/>
          <w:color w:val="000000"/>
          <w:sz w:val="22"/>
          <w:szCs w:val="22"/>
          <w:lang w:eastAsia="en-US"/>
        </w:rPr>
        <w:t>u</w:t>
      </w:r>
      <w:r w:rsidR="00FE7228" w:rsidRPr="0064226F">
        <w:rPr>
          <w:rFonts w:eastAsiaTheme="minorHAnsi"/>
          <w:color w:val="000000"/>
          <w:sz w:val="22"/>
          <w:szCs w:val="22"/>
          <w:lang w:eastAsia="en-US"/>
        </w:rPr>
        <w:t xml:space="preserve"> potraw</w:t>
      </w:r>
      <w:r w:rsidR="006D5D37" w:rsidRPr="0064226F">
        <w:rPr>
          <w:rFonts w:eastAsiaTheme="minorHAnsi"/>
          <w:color w:val="000000"/>
          <w:sz w:val="22"/>
          <w:szCs w:val="22"/>
          <w:lang w:eastAsia="en-US"/>
        </w:rPr>
        <w:t xml:space="preserve"> i sprzątaniu po usłudze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, </w:t>
      </w:r>
    </w:p>
    <w:p w14:paraId="4B05B371" w14:textId="08FBC2C4" w:rsidR="00527B52" w:rsidRPr="0064226F" w:rsidRDefault="00527B52" w:rsidP="0064226F">
      <w:pPr>
        <w:suppressAutoHyphens w:val="0"/>
        <w:autoSpaceDE w:val="0"/>
        <w:autoSpaceDN w:val="0"/>
        <w:adjustRightInd w:val="0"/>
        <w:spacing w:line="264" w:lineRule="auto"/>
        <w:ind w:left="708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64226F">
        <w:rPr>
          <w:rFonts w:eastAsiaTheme="minorHAnsi"/>
          <w:sz w:val="22"/>
          <w:szCs w:val="22"/>
          <w:lang w:eastAsia="en-US"/>
        </w:rPr>
        <w:t xml:space="preserve">d) zapewnienia odpowiedniej temperatury serwowanych potraw, </w:t>
      </w:r>
    </w:p>
    <w:p w14:paraId="0C0BDB96" w14:textId="6E5B73DC" w:rsidR="00527B52" w:rsidRPr="0064226F" w:rsidRDefault="00527B52" w:rsidP="0064226F">
      <w:pPr>
        <w:suppressAutoHyphens w:val="0"/>
        <w:autoSpaceDE w:val="0"/>
        <w:autoSpaceDN w:val="0"/>
        <w:adjustRightInd w:val="0"/>
        <w:spacing w:after="17" w:line="264" w:lineRule="auto"/>
        <w:ind w:left="708"/>
        <w:rPr>
          <w:rFonts w:eastAsiaTheme="minorHAnsi"/>
          <w:sz w:val="22"/>
          <w:szCs w:val="22"/>
          <w:lang w:eastAsia="en-US"/>
        </w:rPr>
      </w:pPr>
      <w:r w:rsidRPr="0064226F">
        <w:rPr>
          <w:rFonts w:eastAsiaTheme="minorHAnsi"/>
          <w:sz w:val="22"/>
          <w:szCs w:val="22"/>
          <w:lang w:eastAsia="en-US"/>
        </w:rPr>
        <w:t xml:space="preserve">e) dysponowania odpowiednim sprzętem zapewniającym realizację usługi cateringowej,  </w:t>
      </w:r>
    </w:p>
    <w:p w14:paraId="3DF3CE0D" w14:textId="715C6E63" w:rsidR="00527B52" w:rsidRPr="0064226F" w:rsidRDefault="000836BD" w:rsidP="0064226F">
      <w:pPr>
        <w:suppressAutoHyphens w:val="0"/>
        <w:autoSpaceDE w:val="0"/>
        <w:autoSpaceDN w:val="0"/>
        <w:adjustRightInd w:val="0"/>
        <w:spacing w:line="264" w:lineRule="auto"/>
        <w:ind w:left="708"/>
        <w:jc w:val="both"/>
        <w:rPr>
          <w:rFonts w:eastAsiaTheme="minorHAnsi"/>
          <w:sz w:val="22"/>
          <w:szCs w:val="22"/>
          <w:lang w:eastAsia="en-US"/>
        </w:rPr>
      </w:pPr>
      <w:r w:rsidRPr="0064226F">
        <w:rPr>
          <w:rFonts w:eastAsiaTheme="minorHAnsi"/>
          <w:sz w:val="22"/>
          <w:szCs w:val="22"/>
          <w:lang w:eastAsia="en-US"/>
        </w:rPr>
        <w:t>f</w:t>
      </w:r>
      <w:r w:rsidR="00527B52" w:rsidRPr="0064226F">
        <w:rPr>
          <w:rFonts w:eastAsiaTheme="minorHAnsi"/>
          <w:sz w:val="22"/>
          <w:szCs w:val="22"/>
          <w:lang w:eastAsia="en-US"/>
        </w:rPr>
        <w:t xml:space="preserve">) zapewnienia stosownej aranżacji stołów, zgodnie z ogólnie przyjętymi standardami, </w:t>
      </w:r>
    </w:p>
    <w:p w14:paraId="787552A9" w14:textId="4CEABFD3" w:rsidR="00527B52" w:rsidRPr="0064226F" w:rsidRDefault="00FE7228" w:rsidP="0064226F">
      <w:pPr>
        <w:suppressAutoHyphens w:val="0"/>
        <w:autoSpaceDE w:val="0"/>
        <w:autoSpaceDN w:val="0"/>
        <w:adjustRightInd w:val="0"/>
        <w:spacing w:line="264" w:lineRule="auto"/>
        <w:ind w:left="708"/>
        <w:jc w:val="both"/>
        <w:rPr>
          <w:rFonts w:eastAsiaTheme="minorHAnsi"/>
          <w:sz w:val="22"/>
          <w:szCs w:val="22"/>
          <w:lang w:eastAsia="en-US"/>
        </w:rPr>
      </w:pPr>
      <w:r w:rsidRPr="0064226F">
        <w:rPr>
          <w:rFonts w:eastAsiaTheme="minorHAnsi"/>
          <w:sz w:val="22"/>
          <w:szCs w:val="22"/>
          <w:lang w:eastAsia="en-US"/>
        </w:rPr>
        <w:t xml:space="preserve">oraz </w:t>
      </w:r>
      <w:r w:rsidR="00527B52" w:rsidRPr="0064226F">
        <w:rPr>
          <w:rFonts w:eastAsiaTheme="minorHAnsi"/>
          <w:sz w:val="22"/>
          <w:szCs w:val="22"/>
          <w:lang w:eastAsia="en-US"/>
        </w:rPr>
        <w:t xml:space="preserve">zgodnie ze </w:t>
      </w:r>
      <w:r w:rsidR="000836BD" w:rsidRPr="0064226F">
        <w:rPr>
          <w:rFonts w:eastAsiaTheme="minorHAnsi"/>
          <w:sz w:val="22"/>
          <w:szCs w:val="22"/>
          <w:lang w:eastAsia="en-US"/>
        </w:rPr>
        <w:t>s</w:t>
      </w:r>
      <w:r w:rsidR="00527B52" w:rsidRPr="0064226F">
        <w:rPr>
          <w:rFonts w:eastAsiaTheme="minorHAnsi"/>
          <w:sz w:val="22"/>
          <w:szCs w:val="22"/>
          <w:lang w:eastAsia="en-US"/>
        </w:rPr>
        <w:t xml:space="preserve">zczegółowym Opisem </w:t>
      </w:r>
      <w:r w:rsidR="00A30B23" w:rsidRPr="0064226F">
        <w:rPr>
          <w:rFonts w:eastAsiaTheme="minorHAnsi"/>
          <w:sz w:val="22"/>
          <w:szCs w:val="22"/>
          <w:lang w:eastAsia="en-US"/>
        </w:rPr>
        <w:t>p</w:t>
      </w:r>
      <w:r w:rsidR="00527B52" w:rsidRPr="0064226F">
        <w:rPr>
          <w:rFonts w:eastAsiaTheme="minorHAnsi"/>
          <w:sz w:val="22"/>
          <w:szCs w:val="22"/>
          <w:lang w:eastAsia="en-US"/>
        </w:rPr>
        <w:t xml:space="preserve">rzedmiotu </w:t>
      </w:r>
      <w:r w:rsidR="00A30B23" w:rsidRPr="0064226F">
        <w:rPr>
          <w:rFonts w:eastAsiaTheme="minorHAnsi"/>
          <w:sz w:val="22"/>
          <w:szCs w:val="22"/>
          <w:lang w:eastAsia="en-US"/>
        </w:rPr>
        <w:t>z</w:t>
      </w:r>
      <w:r w:rsidR="00527B52" w:rsidRPr="0064226F">
        <w:rPr>
          <w:rFonts w:eastAsiaTheme="minorHAnsi"/>
          <w:sz w:val="22"/>
          <w:szCs w:val="22"/>
          <w:lang w:eastAsia="en-US"/>
        </w:rPr>
        <w:t>amówienia</w:t>
      </w:r>
      <w:r w:rsidR="00D009D8">
        <w:rPr>
          <w:rFonts w:eastAsiaTheme="minorHAnsi"/>
          <w:sz w:val="22"/>
          <w:szCs w:val="22"/>
          <w:lang w:eastAsia="en-US"/>
        </w:rPr>
        <w:t>,</w:t>
      </w:r>
      <w:r w:rsidR="00527B52" w:rsidRPr="0064226F">
        <w:rPr>
          <w:rFonts w:eastAsiaTheme="minorHAnsi"/>
          <w:sz w:val="22"/>
          <w:szCs w:val="22"/>
          <w:lang w:eastAsia="en-US"/>
        </w:rPr>
        <w:t xml:space="preserve"> stanowiącym załącznik nr </w:t>
      </w:r>
      <w:r w:rsidR="000836BD" w:rsidRPr="0064226F">
        <w:rPr>
          <w:rFonts w:eastAsiaTheme="minorHAnsi"/>
          <w:sz w:val="22"/>
          <w:szCs w:val="22"/>
          <w:lang w:eastAsia="en-US"/>
        </w:rPr>
        <w:t>1</w:t>
      </w:r>
      <w:r w:rsidR="00527B52" w:rsidRPr="0064226F">
        <w:rPr>
          <w:rFonts w:eastAsiaTheme="minorHAnsi"/>
          <w:sz w:val="22"/>
          <w:szCs w:val="22"/>
          <w:lang w:eastAsia="en-US"/>
        </w:rPr>
        <w:t xml:space="preserve"> do niniejszej umowy. </w:t>
      </w:r>
    </w:p>
    <w:p w14:paraId="553EC9B9" w14:textId="72CEF673" w:rsidR="00FD78F5" w:rsidRPr="0064226F" w:rsidRDefault="00527B52" w:rsidP="0064226F">
      <w:pPr>
        <w:pStyle w:val="Akapitzlist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4" w:line="264" w:lineRule="auto"/>
        <w:jc w:val="both"/>
        <w:rPr>
          <w:rFonts w:eastAsiaTheme="minorHAnsi"/>
          <w:sz w:val="22"/>
          <w:szCs w:val="22"/>
          <w:lang w:eastAsia="en-US"/>
        </w:rPr>
      </w:pPr>
      <w:r w:rsidRPr="0064226F">
        <w:rPr>
          <w:rFonts w:eastAsiaTheme="minorHAnsi"/>
          <w:sz w:val="22"/>
          <w:szCs w:val="22"/>
          <w:lang w:eastAsia="en-US"/>
        </w:rPr>
        <w:t xml:space="preserve">W przypadku wprowadzenia lub trwania stanu zagrożenia epidemicznego lub stanu epidemii, o których mowa w ustawie z dnia 5 grudnia 2008 r. o zapobieganiu oraz zwalczaniu zakażeń i chorób zakaźnych u ludzi </w:t>
      </w:r>
      <w:r w:rsidR="003E2AE0" w:rsidRPr="0064226F">
        <w:rPr>
          <w:rFonts w:eastAsiaTheme="minorHAnsi"/>
          <w:sz w:val="22"/>
          <w:szCs w:val="22"/>
          <w:lang w:eastAsia="en-US"/>
        </w:rPr>
        <w:t>(</w:t>
      </w:r>
      <w:proofErr w:type="spellStart"/>
      <w:r w:rsidR="003E2AE0" w:rsidRPr="0064226F">
        <w:rPr>
          <w:rFonts w:eastAsiaTheme="minorHAnsi"/>
          <w:sz w:val="22"/>
          <w:szCs w:val="22"/>
          <w:lang w:eastAsia="en-US"/>
        </w:rPr>
        <w:t>t.j</w:t>
      </w:r>
      <w:proofErr w:type="spellEnd"/>
      <w:r w:rsidR="003E2AE0" w:rsidRPr="0064226F">
        <w:rPr>
          <w:rFonts w:eastAsiaTheme="minorHAnsi"/>
          <w:sz w:val="22"/>
          <w:szCs w:val="22"/>
          <w:lang w:eastAsia="en-US"/>
        </w:rPr>
        <w:t xml:space="preserve">. Dz.U. z 2023 r., poz. 1284 ze zm.) </w:t>
      </w:r>
      <w:r w:rsidRPr="0064226F">
        <w:rPr>
          <w:rFonts w:eastAsiaTheme="minorHAnsi"/>
          <w:sz w:val="22"/>
          <w:szCs w:val="22"/>
          <w:lang w:eastAsia="en-US"/>
        </w:rPr>
        <w:t xml:space="preserve">Wykonawca, na wniosek Zamawiającego wyrażony </w:t>
      </w:r>
      <w:r w:rsidR="002F1108" w:rsidRPr="0064226F">
        <w:rPr>
          <w:rFonts w:eastAsiaTheme="minorHAnsi"/>
          <w:sz w:val="22"/>
          <w:szCs w:val="22"/>
          <w:lang w:eastAsia="en-US"/>
        </w:rPr>
        <w:t>pisemnie w z</w:t>
      </w:r>
      <w:r w:rsidRPr="0064226F">
        <w:rPr>
          <w:rFonts w:eastAsiaTheme="minorHAnsi"/>
          <w:sz w:val="22"/>
          <w:szCs w:val="22"/>
          <w:lang w:eastAsia="en-US"/>
        </w:rPr>
        <w:t>leceniu jednostkowym usługi cateringowej, jest zobowiązany do serwowania potraw w ekologicznych, jednorazowych pojemnikach cateringowych.</w:t>
      </w:r>
    </w:p>
    <w:p w14:paraId="54F3D82D" w14:textId="77777777" w:rsidR="00FD78F5" w:rsidRPr="0064226F" w:rsidRDefault="00527B52" w:rsidP="0064226F">
      <w:pPr>
        <w:pStyle w:val="Akapitzlist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4" w:line="264" w:lineRule="auto"/>
        <w:jc w:val="both"/>
        <w:rPr>
          <w:rFonts w:eastAsiaTheme="minorHAnsi"/>
          <w:sz w:val="22"/>
          <w:szCs w:val="22"/>
          <w:lang w:eastAsia="en-US"/>
        </w:rPr>
      </w:pPr>
      <w:r w:rsidRPr="0064226F">
        <w:rPr>
          <w:rFonts w:eastAsiaTheme="minorHAnsi"/>
          <w:sz w:val="22"/>
          <w:szCs w:val="22"/>
          <w:lang w:eastAsia="en-US"/>
        </w:rPr>
        <w:t xml:space="preserve">Zamawiający ma prawo kontroli stanu realizacji zleceń szczegółowych na każdym etapie i w odniesieniu do każdego jednostkowego zlecenia, będącego przedmiotem niniejszej umowy. </w:t>
      </w:r>
    </w:p>
    <w:p w14:paraId="2EE39BF5" w14:textId="77777777" w:rsidR="00FD78F5" w:rsidRPr="0064226F" w:rsidRDefault="00527B52" w:rsidP="0064226F">
      <w:pPr>
        <w:pStyle w:val="Akapitzlist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4" w:line="264" w:lineRule="auto"/>
        <w:jc w:val="both"/>
        <w:rPr>
          <w:rFonts w:eastAsiaTheme="minorHAnsi"/>
          <w:sz w:val="22"/>
          <w:szCs w:val="22"/>
          <w:lang w:eastAsia="en-US"/>
        </w:rPr>
      </w:pPr>
      <w:r w:rsidRPr="0064226F">
        <w:rPr>
          <w:rFonts w:eastAsiaTheme="minorHAnsi"/>
          <w:sz w:val="22"/>
          <w:szCs w:val="22"/>
          <w:lang w:eastAsia="en-US"/>
        </w:rPr>
        <w:t xml:space="preserve">Wykonawca w ramach wykonywania przedmiotu niniejszej umowy jest zobowiązany przestrzegać zasad dobrej praktyki higienicznej, zgodnie z ustawą z dnia 25 sierpnia 2006 r. o bezpieczeństwa żywności i żywienia. </w:t>
      </w:r>
    </w:p>
    <w:p w14:paraId="0E47E9F4" w14:textId="77777777" w:rsidR="00FD78F5" w:rsidRPr="0064226F" w:rsidRDefault="00527B52" w:rsidP="0064226F">
      <w:pPr>
        <w:pStyle w:val="Akapitzlist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4" w:line="264" w:lineRule="auto"/>
        <w:jc w:val="both"/>
        <w:rPr>
          <w:rFonts w:eastAsiaTheme="minorHAnsi"/>
          <w:sz w:val="22"/>
          <w:szCs w:val="22"/>
          <w:lang w:eastAsia="en-US"/>
        </w:rPr>
      </w:pPr>
      <w:r w:rsidRPr="0064226F">
        <w:rPr>
          <w:rFonts w:eastAsiaTheme="minorHAnsi"/>
          <w:sz w:val="22"/>
          <w:szCs w:val="22"/>
          <w:lang w:eastAsia="en-US"/>
        </w:rPr>
        <w:t xml:space="preserve">Wykonawca zobowiązany jest do stosowania się do wszelkich uwag i zaleceń Zamawiającego w zakresie kwestii technicznych i organizacyjnych. </w:t>
      </w:r>
    </w:p>
    <w:p w14:paraId="2D5FD55D" w14:textId="77777777" w:rsidR="00FD78F5" w:rsidRPr="0064226F" w:rsidRDefault="00527B52" w:rsidP="0064226F">
      <w:pPr>
        <w:pStyle w:val="Akapitzlist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4" w:line="264" w:lineRule="auto"/>
        <w:jc w:val="both"/>
        <w:rPr>
          <w:rFonts w:eastAsiaTheme="minorHAnsi"/>
          <w:sz w:val="22"/>
          <w:szCs w:val="22"/>
          <w:lang w:eastAsia="en-US"/>
        </w:rPr>
      </w:pPr>
      <w:r w:rsidRPr="0064226F">
        <w:rPr>
          <w:rFonts w:eastAsiaTheme="minorHAnsi"/>
          <w:sz w:val="22"/>
          <w:szCs w:val="22"/>
          <w:lang w:eastAsia="en-US"/>
        </w:rPr>
        <w:t xml:space="preserve">Przedstawiciele Zamawiającego są uprawnieni do bieżącego nadzoru nad przestrzeganiem postanowień umowy, a w szczególności kontroli prawidłowości, terminowości i jakości świadczonych usług. Wszelkie uchybienia podczas realizacji poszczególnych zleceń zostaną odnotowane w protokole zdawczo-odbiorczym i stanowić będą podstawę do naliczenia kar umownych. </w:t>
      </w:r>
    </w:p>
    <w:p w14:paraId="66174610" w14:textId="6566A70E" w:rsidR="00FD78F5" w:rsidRPr="0064226F" w:rsidRDefault="00527B52" w:rsidP="0064226F">
      <w:pPr>
        <w:pStyle w:val="Akapitzlist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4" w:line="264" w:lineRule="auto"/>
        <w:jc w:val="both"/>
        <w:rPr>
          <w:rFonts w:eastAsiaTheme="minorHAnsi"/>
          <w:sz w:val="22"/>
          <w:szCs w:val="22"/>
          <w:lang w:eastAsia="en-US"/>
        </w:rPr>
      </w:pPr>
      <w:r w:rsidRPr="0064226F">
        <w:rPr>
          <w:rFonts w:eastAsiaTheme="minorHAnsi"/>
          <w:sz w:val="22"/>
          <w:szCs w:val="22"/>
          <w:lang w:eastAsia="en-US"/>
        </w:rPr>
        <w:t>Wykonawca zapewni obsługę cateringową przez osoby posiadające określone przepisami ustawy o chorobach zakaźnych i zakażeniach orzeczenie lekarskie dla celów sanitarno-epidemiologicznych o braku przeciwwskazań do wykonywania prac, przy wykonywaniu których istnieje możliwość przeniesienia zakażenia na inne osoby, określonych przepisami ustawy z dnia 5 grudnia 2008 r. o zapobieganiu oraz zwalczaniu zakażeń i chorób zakaźnych u ludzi</w:t>
      </w:r>
      <w:r w:rsidR="00B17F13" w:rsidRPr="0064226F">
        <w:rPr>
          <w:rFonts w:eastAsiaTheme="minorHAnsi"/>
          <w:sz w:val="22"/>
          <w:szCs w:val="22"/>
          <w:lang w:eastAsia="en-US"/>
        </w:rPr>
        <w:t xml:space="preserve"> (</w:t>
      </w:r>
      <w:proofErr w:type="spellStart"/>
      <w:r w:rsidR="00B17F13" w:rsidRPr="0064226F">
        <w:rPr>
          <w:rFonts w:eastAsiaTheme="minorHAnsi"/>
          <w:sz w:val="22"/>
          <w:szCs w:val="22"/>
          <w:lang w:eastAsia="en-US"/>
        </w:rPr>
        <w:t>t.j</w:t>
      </w:r>
      <w:proofErr w:type="spellEnd"/>
      <w:r w:rsidR="00B17F13" w:rsidRPr="0064226F">
        <w:rPr>
          <w:rFonts w:eastAsiaTheme="minorHAnsi"/>
          <w:sz w:val="22"/>
          <w:szCs w:val="22"/>
          <w:lang w:eastAsia="en-US"/>
        </w:rPr>
        <w:t>. Dz.U. z 2023 r., poz. 1284 ze zm.)</w:t>
      </w:r>
      <w:r w:rsidRPr="0064226F">
        <w:rPr>
          <w:rFonts w:eastAsiaTheme="minorHAnsi"/>
          <w:sz w:val="22"/>
          <w:szCs w:val="22"/>
          <w:lang w:eastAsia="en-US"/>
        </w:rPr>
        <w:t>.</w:t>
      </w:r>
    </w:p>
    <w:p w14:paraId="47277173" w14:textId="77777777" w:rsidR="002F1108" w:rsidRPr="0064226F" w:rsidRDefault="00527B52" w:rsidP="0064226F">
      <w:pPr>
        <w:pStyle w:val="Akapitzlist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4" w:line="264" w:lineRule="auto"/>
        <w:jc w:val="both"/>
        <w:rPr>
          <w:rFonts w:eastAsiaTheme="minorHAnsi"/>
          <w:sz w:val="22"/>
          <w:szCs w:val="22"/>
          <w:lang w:eastAsia="en-US"/>
        </w:rPr>
      </w:pPr>
      <w:r w:rsidRPr="0064226F">
        <w:rPr>
          <w:rFonts w:eastAsiaTheme="minorHAnsi"/>
          <w:sz w:val="22"/>
          <w:szCs w:val="22"/>
          <w:lang w:eastAsia="en-US"/>
        </w:rPr>
        <w:lastRenderedPageBreak/>
        <w:t xml:space="preserve">Wykonawca ponosi pełną odpowiedzialność odszkodowawczą w przypadku, gdy żywność (potrawy lub napoje) przygotowane i dostarczone przez niego spowodują chorobę lub rozstrój zdrowia u gości spotkania, co będzie udokumentowane stosownym orzeczeniem lekarskim. </w:t>
      </w:r>
    </w:p>
    <w:p w14:paraId="6B1AB010" w14:textId="224DB68E" w:rsidR="00FD78F5" w:rsidRPr="0064226F" w:rsidRDefault="00527B52" w:rsidP="0064226F">
      <w:pPr>
        <w:pStyle w:val="Akapitzlist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4" w:line="264" w:lineRule="auto"/>
        <w:jc w:val="both"/>
        <w:rPr>
          <w:rFonts w:eastAsiaTheme="minorHAnsi"/>
          <w:sz w:val="22"/>
          <w:szCs w:val="22"/>
          <w:lang w:eastAsia="en-US"/>
        </w:rPr>
      </w:pPr>
      <w:r w:rsidRPr="0064226F">
        <w:rPr>
          <w:rFonts w:eastAsiaTheme="minorHAnsi"/>
          <w:sz w:val="22"/>
          <w:szCs w:val="22"/>
          <w:lang w:eastAsia="en-US"/>
        </w:rPr>
        <w:t xml:space="preserve">Wykonawca oświadcza, że posiada ubezpieczenie </w:t>
      </w:r>
      <w:r w:rsidR="005814BD" w:rsidRPr="0064226F">
        <w:rPr>
          <w:rFonts w:eastAsiaTheme="minorHAnsi"/>
          <w:sz w:val="22"/>
          <w:szCs w:val="22"/>
          <w:lang w:eastAsia="en-US"/>
        </w:rPr>
        <w:t xml:space="preserve">od odpowiedzialności cywilnej </w:t>
      </w:r>
      <w:bookmarkStart w:id="16" w:name="_Hlk140832788"/>
      <w:r w:rsidR="005814BD" w:rsidRPr="0064226F">
        <w:rPr>
          <w:rFonts w:eastAsiaTheme="minorHAnsi"/>
          <w:sz w:val="22"/>
          <w:szCs w:val="22"/>
          <w:lang w:eastAsia="en-US"/>
        </w:rPr>
        <w:t xml:space="preserve">w zakresie prowadzonej działalności związanej z </w:t>
      </w:r>
      <w:r w:rsidR="002205F2" w:rsidRPr="0064226F">
        <w:rPr>
          <w:rFonts w:eastAsiaTheme="minorHAnsi"/>
          <w:sz w:val="22"/>
          <w:szCs w:val="22"/>
          <w:lang w:eastAsia="en-US"/>
        </w:rPr>
        <w:t>P</w:t>
      </w:r>
      <w:r w:rsidR="005814BD" w:rsidRPr="0064226F">
        <w:rPr>
          <w:rFonts w:eastAsiaTheme="minorHAnsi"/>
          <w:sz w:val="22"/>
          <w:szCs w:val="22"/>
          <w:lang w:eastAsia="en-US"/>
        </w:rPr>
        <w:t xml:space="preserve">rzedmiotem umowy </w:t>
      </w:r>
      <w:r w:rsidR="002205F2" w:rsidRPr="0064226F">
        <w:rPr>
          <w:rFonts w:eastAsiaTheme="minorHAnsi"/>
          <w:sz w:val="22"/>
          <w:szCs w:val="22"/>
          <w:lang w:eastAsia="en-US"/>
        </w:rPr>
        <w:t xml:space="preserve">ze szczególnym uwzględnieniem możliwości ryzyka zatrucia pokarmowego i śmierci w wyniku konsumpcji żywności, </w:t>
      </w:r>
      <w:r w:rsidRPr="0064226F">
        <w:rPr>
          <w:rFonts w:eastAsiaTheme="minorHAnsi"/>
          <w:sz w:val="22"/>
          <w:szCs w:val="22"/>
          <w:lang w:eastAsia="en-US"/>
        </w:rPr>
        <w:t xml:space="preserve">na kwotę </w:t>
      </w:r>
      <w:r w:rsidR="005814BD" w:rsidRPr="0064226F">
        <w:rPr>
          <w:rFonts w:eastAsiaTheme="minorHAnsi"/>
          <w:sz w:val="22"/>
          <w:szCs w:val="22"/>
          <w:lang w:eastAsia="en-US"/>
        </w:rPr>
        <w:t>nie mniejszą niż</w:t>
      </w:r>
      <w:r w:rsidRPr="0064226F">
        <w:rPr>
          <w:rFonts w:eastAsiaTheme="minorHAnsi"/>
          <w:sz w:val="22"/>
          <w:szCs w:val="22"/>
          <w:lang w:eastAsia="en-US"/>
        </w:rPr>
        <w:t xml:space="preserve"> </w:t>
      </w:r>
      <w:r w:rsidR="00C26427" w:rsidRPr="0064226F">
        <w:rPr>
          <w:rFonts w:eastAsiaTheme="minorHAnsi"/>
          <w:sz w:val="22"/>
          <w:szCs w:val="22"/>
          <w:lang w:eastAsia="en-US"/>
        </w:rPr>
        <w:t>2</w:t>
      </w:r>
      <w:r w:rsidR="00FE7228" w:rsidRPr="0064226F">
        <w:rPr>
          <w:rFonts w:eastAsiaTheme="minorHAnsi"/>
          <w:sz w:val="22"/>
          <w:szCs w:val="22"/>
          <w:lang w:eastAsia="en-US"/>
        </w:rPr>
        <w:t>0</w:t>
      </w:r>
      <w:r w:rsidRPr="0064226F">
        <w:rPr>
          <w:rFonts w:eastAsiaTheme="minorHAnsi"/>
          <w:sz w:val="22"/>
          <w:szCs w:val="22"/>
          <w:lang w:eastAsia="en-US"/>
        </w:rPr>
        <w:t>0 000,00 zł</w:t>
      </w:r>
      <w:r w:rsidR="002205F2" w:rsidRPr="0064226F">
        <w:rPr>
          <w:rFonts w:eastAsiaTheme="minorHAnsi"/>
          <w:sz w:val="22"/>
          <w:szCs w:val="22"/>
          <w:lang w:eastAsia="en-US"/>
        </w:rPr>
        <w:t>,</w:t>
      </w:r>
      <w:r w:rsidRPr="0064226F">
        <w:rPr>
          <w:rFonts w:eastAsiaTheme="minorHAnsi"/>
          <w:sz w:val="22"/>
          <w:szCs w:val="22"/>
          <w:lang w:eastAsia="en-US"/>
        </w:rPr>
        <w:t xml:space="preserve"> przez cały okres obowiązywania umowy</w:t>
      </w:r>
      <w:bookmarkEnd w:id="16"/>
      <w:r w:rsidRPr="0064226F">
        <w:rPr>
          <w:rFonts w:eastAsiaTheme="minorHAnsi"/>
          <w:sz w:val="22"/>
          <w:szCs w:val="22"/>
          <w:lang w:eastAsia="en-US"/>
        </w:rPr>
        <w:t xml:space="preserve">. </w:t>
      </w:r>
      <w:bookmarkStart w:id="17" w:name="_Hlk140832674"/>
      <w:r w:rsidR="002F1108" w:rsidRPr="0064226F">
        <w:rPr>
          <w:sz w:val="22"/>
          <w:szCs w:val="22"/>
        </w:rPr>
        <w:t>Dokument potwierdzający ubezpieczenie wraz z dowodem opłacenia składki dostarczony zostanie najpóźniej w dniu podpisania umowy</w:t>
      </w:r>
      <w:bookmarkEnd w:id="17"/>
      <w:r w:rsidR="002F1108" w:rsidRPr="0064226F">
        <w:rPr>
          <w:sz w:val="22"/>
          <w:szCs w:val="22"/>
        </w:rPr>
        <w:t xml:space="preserve"> i będzie stanowił </w:t>
      </w:r>
      <w:r w:rsidR="002F1108" w:rsidRPr="0064226F">
        <w:rPr>
          <w:bCs/>
          <w:sz w:val="22"/>
          <w:szCs w:val="22"/>
        </w:rPr>
        <w:t xml:space="preserve">załącznik nr 4 </w:t>
      </w:r>
      <w:r w:rsidR="002F1108" w:rsidRPr="0064226F">
        <w:rPr>
          <w:sz w:val="22"/>
          <w:szCs w:val="22"/>
        </w:rPr>
        <w:t xml:space="preserve">do umowy. </w:t>
      </w:r>
    </w:p>
    <w:p w14:paraId="7A30B2A1" w14:textId="2E78CB44" w:rsidR="00527B52" w:rsidRPr="0064226F" w:rsidRDefault="00527B52" w:rsidP="0064226F">
      <w:pPr>
        <w:pStyle w:val="Akapitzlist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4" w:line="264" w:lineRule="auto"/>
        <w:jc w:val="both"/>
        <w:rPr>
          <w:rFonts w:eastAsiaTheme="minorHAnsi"/>
          <w:sz w:val="22"/>
          <w:szCs w:val="22"/>
          <w:lang w:eastAsia="en-US"/>
        </w:rPr>
      </w:pPr>
      <w:r w:rsidRPr="0064226F">
        <w:rPr>
          <w:rFonts w:eastAsiaTheme="minorHAnsi"/>
          <w:sz w:val="22"/>
          <w:szCs w:val="22"/>
          <w:lang w:eastAsia="en-US"/>
        </w:rPr>
        <w:t xml:space="preserve">Zamawiający nie ponosi odpowiedzialności za szkody osobowe i materialne, które mogą wyniknąć z tytułu wypadków i zdarzeń losowych z udziałem pracowników lub osób pełniących czynności w imieniu Wykonawcy. </w:t>
      </w:r>
    </w:p>
    <w:p w14:paraId="3849CC68" w14:textId="77777777" w:rsidR="00776658" w:rsidRPr="0064226F" w:rsidRDefault="00776658" w:rsidP="0064226F">
      <w:pPr>
        <w:spacing w:line="264" w:lineRule="auto"/>
        <w:ind w:firstLine="708"/>
        <w:jc w:val="center"/>
        <w:rPr>
          <w:w w:val="80"/>
          <w:sz w:val="22"/>
          <w:szCs w:val="22"/>
        </w:rPr>
      </w:pPr>
    </w:p>
    <w:p w14:paraId="6C52CAED" w14:textId="7B5CF5AC" w:rsidR="00BF4C34" w:rsidRPr="0064226F" w:rsidRDefault="00BF4C34" w:rsidP="0064226F">
      <w:pPr>
        <w:spacing w:line="264" w:lineRule="auto"/>
        <w:ind w:firstLine="708"/>
        <w:jc w:val="center"/>
        <w:rPr>
          <w:b/>
          <w:color w:val="000000"/>
          <w:sz w:val="22"/>
          <w:szCs w:val="22"/>
          <w:lang w:eastAsia="ar-SA"/>
        </w:rPr>
      </w:pPr>
      <w:r w:rsidRPr="0064226F">
        <w:rPr>
          <w:b/>
          <w:color w:val="000000"/>
          <w:sz w:val="22"/>
          <w:szCs w:val="22"/>
          <w:lang w:eastAsia="ar-SA"/>
        </w:rPr>
        <w:t>Dostawa/odbiór</w:t>
      </w:r>
    </w:p>
    <w:p w14:paraId="3F3FEA32" w14:textId="77777777" w:rsidR="00BF4C34" w:rsidRPr="0064226F" w:rsidRDefault="00BF4C34" w:rsidP="0064226F">
      <w:pPr>
        <w:spacing w:line="264" w:lineRule="auto"/>
        <w:ind w:firstLine="708"/>
        <w:jc w:val="center"/>
        <w:rPr>
          <w:bCs/>
          <w:color w:val="000000"/>
          <w:sz w:val="22"/>
          <w:szCs w:val="22"/>
          <w:lang w:eastAsia="ar-SA"/>
        </w:rPr>
      </w:pPr>
      <w:r w:rsidRPr="0064226F">
        <w:rPr>
          <w:bCs/>
          <w:color w:val="000000"/>
          <w:sz w:val="22"/>
          <w:szCs w:val="22"/>
          <w:lang w:eastAsia="ar-SA"/>
        </w:rPr>
        <w:t>§ 5.</w:t>
      </w:r>
    </w:p>
    <w:p w14:paraId="120862FF" w14:textId="0FEEC3AD" w:rsidR="00BF4C34" w:rsidRPr="0064226F" w:rsidRDefault="00BF4C34" w:rsidP="0064226F">
      <w:pPr>
        <w:numPr>
          <w:ilvl w:val="0"/>
          <w:numId w:val="4"/>
        </w:numPr>
        <w:suppressAutoHyphens w:val="0"/>
        <w:spacing w:line="264" w:lineRule="auto"/>
        <w:ind w:left="357" w:hanging="357"/>
        <w:contextualSpacing/>
        <w:jc w:val="both"/>
        <w:rPr>
          <w:bCs/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Dostawa/odbiór zamówionego </w:t>
      </w:r>
      <w:r w:rsidR="00536484" w:rsidRPr="0064226F">
        <w:rPr>
          <w:color w:val="000000"/>
          <w:sz w:val="22"/>
          <w:szCs w:val="22"/>
          <w:lang w:eastAsia="ar-SA"/>
        </w:rPr>
        <w:t>Przedmiotu umowy</w:t>
      </w:r>
      <w:r w:rsidRPr="0064226F">
        <w:rPr>
          <w:color w:val="000000"/>
          <w:sz w:val="22"/>
          <w:szCs w:val="22"/>
          <w:lang w:eastAsia="ar-SA"/>
        </w:rPr>
        <w:t xml:space="preserve"> nastąpi każdorazowo </w:t>
      </w:r>
      <w:r w:rsidR="00E33657" w:rsidRPr="0064226F">
        <w:rPr>
          <w:color w:val="000000"/>
          <w:sz w:val="22"/>
          <w:szCs w:val="22"/>
          <w:lang w:eastAsia="ar-SA"/>
        </w:rPr>
        <w:t xml:space="preserve">przez </w:t>
      </w:r>
      <w:r w:rsidRPr="0064226F">
        <w:rPr>
          <w:color w:val="000000"/>
          <w:sz w:val="22"/>
          <w:szCs w:val="22"/>
          <w:lang w:eastAsia="ar-SA"/>
        </w:rPr>
        <w:t>Zamawiającego</w:t>
      </w:r>
      <w:r w:rsidR="00E33657" w:rsidRPr="0064226F">
        <w:rPr>
          <w:color w:val="000000"/>
          <w:sz w:val="22"/>
          <w:szCs w:val="22"/>
          <w:lang w:eastAsia="ar-SA"/>
        </w:rPr>
        <w:t xml:space="preserve"> w miejscu wskazanym w zgłoszeniu jako miejsce realizacji </w:t>
      </w:r>
      <w:r w:rsidR="00D049E6" w:rsidRPr="0064226F">
        <w:rPr>
          <w:rFonts w:eastAsiaTheme="minorHAnsi"/>
          <w:color w:val="000000"/>
          <w:sz w:val="22"/>
          <w:szCs w:val="22"/>
          <w:lang w:eastAsia="en-US"/>
        </w:rPr>
        <w:t>szkolenia</w:t>
      </w:r>
      <w:r w:rsidRPr="0064226F">
        <w:rPr>
          <w:bCs/>
          <w:color w:val="000000"/>
          <w:sz w:val="22"/>
          <w:szCs w:val="22"/>
          <w:lang w:eastAsia="ar-SA"/>
        </w:rPr>
        <w:t>.</w:t>
      </w:r>
    </w:p>
    <w:p w14:paraId="66CA9A84" w14:textId="7F24562B" w:rsidR="00BF4C34" w:rsidRPr="0064226F" w:rsidRDefault="00BF4C34" w:rsidP="0064226F">
      <w:pPr>
        <w:numPr>
          <w:ilvl w:val="0"/>
          <w:numId w:val="4"/>
        </w:numPr>
        <w:spacing w:line="264" w:lineRule="auto"/>
        <w:ind w:left="357" w:hanging="357"/>
        <w:contextualSpacing/>
        <w:jc w:val="both"/>
        <w:rPr>
          <w:bCs/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>Dostawa/odbiór dokonywany jest na podstawie protokołu dostawy/odbioru – zał</w:t>
      </w:r>
      <w:r w:rsidR="00EE450E" w:rsidRPr="0064226F">
        <w:rPr>
          <w:color w:val="000000"/>
          <w:sz w:val="22"/>
          <w:szCs w:val="22"/>
          <w:lang w:eastAsia="ar-SA"/>
        </w:rPr>
        <w:t>ącznik</w:t>
      </w:r>
      <w:r w:rsidRPr="0064226F">
        <w:rPr>
          <w:color w:val="000000"/>
          <w:sz w:val="22"/>
          <w:szCs w:val="22"/>
          <w:lang w:eastAsia="ar-SA"/>
        </w:rPr>
        <w:t xml:space="preserve"> nr 3 do umowy</w:t>
      </w:r>
      <w:r w:rsidRPr="0064226F">
        <w:rPr>
          <w:bCs/>
          <w:color w:val="000000"/>
          <w:sz w:val="22"/>
          <w:szCs w:val="22"/>
          <w:lang w:eastAsia="ar-SA"/>
        </w:rPr>
        <w:t>.</w:t>
      </w:r>
    </w:p>
    <w:p w14:paraId="0596978B" w14:textId="7D0735A1" w:rsidR="00BF4C34" w:rsidRPr="0064226F" w:rsidRDefault="00BF4C34" w:rsidP="0064226F">
      <w:pPr>
        <w:numPr>
          <w:ilvl w:val="0"/>
          <w:numId w:val="4"/>
        </w:numPr>
        <w:suppressAutoHyphens w:val="0"/>
        <w:spacing w:line="264" w:lineRule="auto"/>
        <w:ind w:left="357" w:hanging="357"/>
        <w:contextualSpacing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W przypadku stwierdzenia przez Zamawiającego, przy dostawie/odbiorze, braków ilościowych i/lub jakościowych, Wykonawca zobowiązany jest do dostarczenia zamówionego cateringu wolnego od wad jakościowych i uzupełnienia braków ilościowych w czasie </w:t>
      </w:r>
      <w:r w:rsidR="00CF02AD" w:rsidRPr="004B7427">
        <w:rPr>
          <w:color w:val="000000"/>
          <w:sz w:val="22"/>
          <w:szCs w:val="22"/>
          <w:lang w:eastAsia="ar-SA"/>
        </w:rPr>
        <w:t>6</w:t>
      </w:r>
      <w:r w:rsidR="002F1108" w:rsidRPr="004B7427">
        <w:rPr>
          <w:color w:val="000000"/>
          <w:sz w:val="22"/>
          <w:szCs w:val="22"/>
          <w:lang w:eastAsia="ar-SA"/>
        </w:rPr>
        <w:t>0</w:t>
      </w:r>
      <w:r w:rsidRPr="0064226F">
        <w:rPr>
          <w:color w:val="000000"/>
          <w:sz w:val="22"/>
          <w:szCs w:val="22"/>
          <w:lang w:eastAsia="ar-SA"/>
        </w:rPr>
        <w:t xml:space="preserve"> minut liczonych od godziny, do której winien być dostarczony. </w:t>
      </w:r>
    </w:p>
    <w:p w14:paraId="7D405DF3" w14:textId="7570F009" w:rsidR="00BF4C34" w:rsidRPr="0064226F" w:rsidRDefault="00BF4C34" w:rsidP="0064226F">
      <w:pPr>
        <w:numPr>
          <w:ilvl w:val="0"/>
          <w:numId w:val="4"/>
        </w:numPr>
        <w:suppressAutoHyphens w:val="0"/>
        <w:spacing w:line="264" w:lineRule="auto"/>
        <w:ind w:left="357" w:hanging="357"/>
        <w:contextualSpacing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>Na Wykonawcy spoczywa odpowiedzialność za organizację  dostawy i transport</w:t>
      </w:r>
      <w:r w:rsidR="008E6002" w:rsidRPr="0064226F">
        <w:rPr>
          <w:color w:val="000000"/>
          <w:sz w:val="22"/>
          <w:szCs w:val="22"/>
          <w:lang w:eastAsia="ar-SA"/>
        </w:rPr>
        <w:t xml:space="preserve"> wyżywienia</w:t>
      </w:r>
      <w:r w:rsidRPr="0064226F">
        <w:rPr>
          <w:color w:val="000000"/>
          <w:sz w:val="22"/>
          <w:szCs w:val="22"/>
          <w:lang w:eastAsia="ar-SA"/>
        </w:rPr>
        <w:t xml:space="preserve">. </w:t>
      </w:r>
    </w:p>
    <w:p w14:paraId="296124CC" w14:textId="28F0F430" w:rsidR="00BF4C34" w:rsidRPr="0064226F" w:rsidRDefault="00BF4C34" w:rsidP="0064226F">
      <w:pPr>
        <w:numPr>
          <w:ilvl w:val="0"/>
          <w:numId w:val="4"/>
        </w:numPr>
        <w:suppressAutoHyphens w:val="0"/>
        <w:spacing w:line="264" w:lineRule="auto"/>
        <w:ind w:left="357" w:hanging="357"/>
        <w:contextualSpacing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Zabezpieczenie pojemników, w których będzie dostarczony </w:t>
      </w:r>
      <w:r w:rsidR="00536484" w:rsidRPr="0064226F">
        <w:rPr>
          <w:color w:val="000000"/>
          <w:sz w:val="22"/>
          <w:szCs w:val="22"/>
          <w:lang w:eastAsia="ar-SA"/>
        </w:rPr>
        <w:t>Przedmiot umowy</w:t>
      </w:r>
      <w:r w:rsidRPr="0064226F">
        <w:rPr>
          <w:color w:val="000000"/>
          <w:sz w:val="22"/>
          <w:szCs w:val="22"/>
          <w:lang w:eastAsia="ar-SA"/>
        </w:rPr>
        <w:t xml:space="preserve"> leży po stronie Wykonawcy. </w:t>
      </w:r>
    </w:p>
    <w:p w14:paraId="780694BF" w14:textId="2E4D1027" w:rsidR="00BF4C34" w:rsidRPr="0064226F" w:rsidRDefault="00BF4C34" w:rsidP="0064226F">
      <w:pPr>
        <w:numPr>
          <w:ilvl w:val="0"/>
          <w:numId w:val="4"/>
        </w:numPr>
        <w:suppressAutoHyphens w:val="0"/>
        <w:spacing w:line="264" w:lineRule="auto"/>
        <w:ind w:left="357" w:hanging="357"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W przypadku braku dostawy w terminie określonym w umowie, Zamawiający zastrzega sobie możliwość zlecenia wykonania przedmiotu </w:t>
      </w:r>
      <w:r w:rsidR="002F1108" w:rsidRPr="0064226F">
        <w:rPr>
          <w:color w:val="000000"/>
          <w:sz w:val="22"/>
          <w:szCs w:val="22"/>
          <w:lang w:eastAsia="ar-SA"/>
        </w:rPr>
        <w:t xml:space="preserve">umowy </w:t>
      </w:r>
      <w:r w:rsidRPr="0064226F">
        <w:rPr>
          <w:color w:val="000000"/>
          <w:sz w:val="22"/>
          <w:szCs w:val="22"/>
          <w:lang w:eastAsia="ar-SA"/>
        </w:rPr>
        <w:t xml:space="preserve">(zgodnie z wymaganiami opisanymi w umowie i jej załącznikach) u innego wykonawcy i obciążenia Wykonawcy  także różnicą ceny. </w:t>
      </w:r>
    </w:p>
    <w:p w14:paraId="6A103AE5" w14:textId="77777777" w:rsidR="003E2AE0" w:rsidRPr="0064226F" w:rsidRDefault="003E2AE0" w:rsidP="0064226F">
      <w:pPr>
        <w:widowControl w:val="0"/>
        <w:tabs>
          <w:tab w:val="left" w:pos="-2410"/>
        </w:tabs>
        <w:suppressAutoHyphens w:val="0"/>
        <w:autoSpaceDE w:val="0"/>
        <w:spacing w:line="264" w:lineRule="auto"/>
        <w:ind w:left="284" w:hanging="284"/>
        <w:jc w:val="center"/>
        <w:rPr>
          <w:b/>
          <w:bCs/>
          <w:noProof/>
          <w:sz w:val="22"/>
          <w:szCs w:val="22"/>
          <w:lang w:eastAsia="pl-PL"/>
        </w:rPr>
      </w:pPr>
    </w:p>
    <w:p w14:paraId="2F855727" w14:textId="08D18CB9" w:rsidR="00BF4C34" w:rsidRPr="0064226F" w:rsidRDefault="00BF4C34" w:rsidP="0064226F">
      <w:pPr>
        <w:widowControl w:val="0"/>
        <w:tabs>
          <w:tab w:val="left" w:pos="-2410"/>
        </w:tabs>
        <w:suppressAutoHyphens w:val="0"/>
        <w:autoSpaceDE w:val="0"/>
        <w:spacing w:line="264" w:lineRule="auto"/>
        <w:ind w:left="284" w:hanging="284"/>
        <w:jc w:val="center"/>
        <w:rPr>
          <w:b/>
          <w:bCs/>
          <w:noProof/>
          <w:sz w:val="22"/>
          <w:szCs w:val="22"/>
          <w:lang w:eastAsia="pl-PL"/>
        </w:rPr>
      </w:pPr>
      <w:r w:rsidRPr="0064226F">
        <w:rPr>
          <w:b/>
          <w:bCs/>
          <w:noProof/>
          <w:sz w:val="22"/>
          <w:szCs w:val="22"/>
          <w:lang w:eastAsia="pl-PL"/>
        </w:rPr>
        <w:t>Podwykonawcy</w:t>
      </w:r>
    </w:p>
    <w:p w14:paraId="296D3F12" w14:textId="77777777" w:rsidR="00BF4C34" w:rsidRPr="0064226F" w:rsidRDefault="00BF4C34" w:rsidP="0064226F">
      <w:pPr>
        <w:widowControl w:val="0"/>
        <w:tabs>
          <w:tab w:val="left" w:pos="-2410"/>
        </w:tabs>
        <w:suppressAutoHyphens w:val="0"/>
        <w:autoSpaceDE w:val="0"/>
        <w:spacing w:line="264" w:lineRule="auto"/>
        <w:ind w:left="284" w:hanging="284"/>
        <w:jc w:val="center"/>
        <w:rPr>
          <w:noProof/>
          <w:sz w:val="22"/>
          <w:szCs w:val="22"/>
          <w:lang w:eastAsia="pl-PL"/>
        </w:rPr>
      </w:pPr>
      <w:r w:rsidRPr="0064226F">
        <w:rPr>
          <w:noProof/>
          <w:sz w:val="22"/>
          <w:szCs w:val="22"/>
          <w:lang w:eastAsia="pl-PL"/>
        </w:rPr>
        <w:t>§ 6.</w:t>
      </w:r>
    </w:p>
    <w:p w14:paraId="297EBD68" w14:textId="1387279D" w:rsidR="00C26427" w:rsidRPr="0064226F" w:rsidRDefault="00BF4C34" w:rsidP="0064226F">
      <w:pPr>
        <w:numPr>
          <w:ilvl w:val="0"/>
          <w:numId w:val="8"/>
        </w:numPr>
        <w:shd w:val="clear" w:color="auto" w:fill="FFFFFF"/>
        <w:tabs>
          <w:tab w:val="left" w:pos="-567"/>
        </w:tabs>
        <w:suppressAutoHyphens w:val="0"/>
        <w:spacing w:line="264" w:lineRule="auto"/>
        <w:jc w:val="both"/>
        <w:rPr>
          <w:sz w:val="22"/>
          <w:szCs w:val="22"/>
          <w:lang w:eastAsia="pl-PL"/>
        </w:rPr>
      </w:pPr>
      <w:r w:rsidRPr="0064226F">
        <w:rPr>
          <w:sz w:val="22"/>
          <w:szCs w:val="22"/>
          <w:lang w:eastAsia="pl-PL"/>
        </w:rPr>
        <w:t xml:space="preserve">Wykonawca zobowiązuje się wykonać Przedmiot umowy siłami własnymi / </w:t>
      </w:r>
      <w:r w:rsidRPr="0064226F">
        <w:rPr>
          <w:spacing w:val="-1"/>
          <w:sz w:val="22"/>
          <w:szCs w:val="22"/>
          <w:lang w:eastAsia="pl-PL"/>
        </w:rPr>
        <w:t>przy udziale podwykonawców</w:t>
      </w:r>
      <w:r w:rsidR="00C26427" w:rsidRPr="0064226F">
        <w:rPr>
          <w:spacing w:val="-1"/>
          <w:sz w:val="22"/>
          <w:szCs w:val="22"/>
          <w:lang w:eastAsia="pl-PL"/>
        </w:rPr>
        <w:t xml:space="preserve"> </w:t>
      </w:r>
      <w:r w:rsidR="00C26427" w:rsidRPr="0064226F">
        <w:rPr>
          <w:rFonts w:eastAsiaTheme="minorHAnsi"/>
          <w:color w:val="000000"/>
          <w:sz w:val="22"/>
          <w:szCs w:val="22"/>
          <w:lang w:eastAsia="en-US"/>
        </w:rPr>
        <w:t>(*zgodnie z ofertą Wykonawcy).</w:t>
      </w:r>
    </w:p>
    <w:p w14:paraId="6DD58DC7" w14:textId="56FFAC38" w:rsidR="00BF4C34" w:rsidRPr="0064226F" w:rsidRDefault="00BF4C34" w:rsidP="0064226F">
      <w:pPr>
        <w:numPr>
          <w:ilvl w:val="0"/>
          <w:numId w:val="8"/>
        </w:numPr>
        <w:shd w:val="clear" w:color="auto" w:fill="FFFFFF"/>
        <w:tabs>
          <w:tab w:val="left" w:pos="-567"/>
        </w:tabs>
        <w:suppressAutoHyphens w:val="0"/>
        <w:spacing w:line="264" w:lineRule="auto"/>
        <w:jc w:val="both"/>
        <w:rPr>
          <w:sz w:val="22"/>
          <w:szCs w:val="22"/>
          <w:lang w:eastAsia="pl-PL"/>
        </w:rPr>
      </w:pPr>
      <w:r w:rsidRPr="0064226F">
        <w:rPr>
          <w:sz w:val="22"/>
          <w:szCs w:val="22"/>
          <w:lang w:eastAsia="pl-PL"/>
        </w:rPr>
        <w:t>Wykonawca wykona przy udziale podwykonawców następujące części Przedmiotu umowy: ……………………………...</w:t>
      </w:r>
    </w:p>
    <w:p w14:paraId="34AD06ED" w14:textId="77777777" w:rsidR="00BF4C34" w:rsidRPr="0064226F" w:rsidRDefault="00BF4C34" w:rsidP="0064226F">
      <w:pPr>
        <w:numPr>
          <w:ilvl w:val="0"/>
          <w:numId w:val="8"/>
        </w:numPr>
        <w:shd w:val="clear" w:color="auto" w:fill="FFFFFF"/>
        <w:tabs>
          <w:tab w:val="left" w:pos="-567"/>
        </w:tabs>
        <w:suppressAutoHyphens w:val="0"/>
        <w:spacing w:line="264" w:lineRule="auto"/>
        <w:jc w:val="both"/>
        <w:rPr>
          <w:strike/>
          <w:color w:val="000000"/>
          <w:sz w:val="22"/>
          <w:szCs w:val="22"/>
          <w:lang w:eastAsia="pl-PL"/>
        </w:rPr>
      </w:pPr>
      <w:r w:rsidRPr="0064226F">
        <w:rPr>
          <w:color w:val="000000"/>
          <w:sz w:val="22"/>
          <w:szCs w:val="22"/>
          <w:lang w:eastAsia="pl-PL"/>
        </w:rPr>
        <w:t>Strony ustanawiają następujący tryb, postępowania przy zapłacie przez Zamawiającego wynagrodzenia Wykonawcy, w przypadku, gdy Przedmiot umowy będzie wykonywany przy udziale podwykonawców: zapłata wynagrodzenia na rzecz Wykonawcy nastąpi dopiero po przedstawieniu przez niego dowodów zapłaty wymagalnego wynagrodzenia podwykonawcom. Takim dowodem może być m. in. wystawiona przez podwykonawcę faktura VAT wraz z załączonym dowodem zapłaty wskazanego na fakturze wymagalnego wynagrodzenia przez Wykonawcę, jak i oświadczenie podwykonawcy, że Wykonawca uregulował na jego rzecz przysługujące mu wymagalne wynagrodzenie.</w:t>
      </w:r>
    </w:p>
    <w:p w14:paraId="6CEF80D8" w14:textId="3246D863" w:rsidR="00BF4C34" w:rsidRPr="0064226F" w:rsidRDefault="00BF4C34" w:rsidP="0064226F">
      <w:pPr>
        <w:numPr>
          <w:ilvl w:val="0"/>
          <w:numId w:val="8"/>
        </w:numPr>
        <w:shd w:val="clear" w:color="auto" w:fill="FFFFFF"/>
        <w:tabs>
          <w:tab w:val="left" w:pos="-567"/>
        </w:tabs>
        <w:suppressAutoHyphens w:val="0"/>
        <w:spacing w:line="264" w:lineRule="auto"/>
        <w:jc w:val="both"/>
        <w:rPr>
          <w:strike/>
          <w:color w:val="000000"/>
          <w:sz w:val="22"/>
          <w:szCs w:val="22"/>
          <w:lang w:eastAsia="pl-PL"/>
        </w:rPr>
      </w:pPr>
      <w:r w:rsidRPr="0064226F">
        <w:rPr>
          <w:color w:val="000000"/>
          <w:sz w:val="22"/>
          <w:szCs w:val="22"/>
          <w:lang w:eastAsia="pl-PL"/>
        </w:rPr>
        <w:t xml:space="preserve">Wykonawca ponosi wobec Zamawiającego pełną odpowiedzialność za </w:t>
      </w:r>
      <w:r w:rsidR="00CF02AD" w:rsidRPr="0064226F">
        <w:rPr>
          <w:color w:val="000000"/>
          <w:sz w:val="22"/>
          <w:szCs w:val="22"/>
          <w:lang w:eastAsia="pl-PL"/>
        </w:rPr>
        <w:t>usługi</w:t>
      </w:r>
      <w:r w:rsidRPr="0064226F">
        <w:rPr>
          <w:color w:val="000000"/>
          <w:sz w:val="22"/>
          <w:szCs w:val="22"/>
          <w:lang w:eastAsia="pl-PL"/>
        </w:rPr>
        <w:t>, które wykonuje przy pomocy podwykonawców.</w:t>
      </w:r>
    </w:p>
    <w:p w14:paraId="3B2EDB00" w14:textId="7C359147" w:rsidR="00BF4C34" w:rsidRPr="0064226F" w:rsidRDefault="00BF4C34" w:rsidP="0064226F">
      <w:pPr>
        <w:numPr>
          <w:ilvl w:val="0"/>
          <w:numId w:val="8"/>
        </w:numPr>
        <w:suppressAutoHyphens w:val="0"/>
        <w:spacing w:line="264" w:lineRule="auto"/>
        <w:jc w:val="both"/>
        <w:rPr>
          <w:bCs/>
          <w:iCs/>
          <w:noProof/>
          <w:color w:val="000000"/>
          <w:sz w:val="22"/>
          <w:szCs w:val="22"/>
          <w:lang w:eastAsia="pl-PL"/>
        </w:rPr>
      </w:pPr>
      <w:r w:rsidRPr="0064226F">
        <w:rPr>
          <w:bCs/>
          <w:iCs/>
          <w:noProof/>
          <w:color w:val="000000"/>
          <w:sz w:val="22"/>
          <w:szCs w:val="22"/>
          <w:lang w:eastAsia="pl-PL"/>
        </w:rPr>
        <w:t>Zamawiający wymaga, aby przed przystąpieniem do wykonania Przedmiotu umowy Wykonawca, podał nazwy, dane kontaktowe oraz przedstawicieli, podwykonawców zaangażowanych w realizację </w:t>
      </w:r>
      <w:r w:rsidR="008E6002" w:rsidRPr="0064226F">
        <w:rPr>
          <w:bCs/>
          <w:iCs/>
          <w:noProof/>
          <w:color w:val="000000"/>
          <w:sz w:val="22"/>
          <w:szCs w:val="22"/>
          <w:lang w:eastAsia="pl-PL"/>
        </w:rPr>
        <w:t>Przedmiotu umowy</w:t>
      </w:r>
      <w:r w:rsidRPr="0064226F">
        <w:rPr>
          <w:bCs/>
          <w:iCs/>
          <w:noProof/>
          <w:color w:val="000000"/>
          <w:sz w:val="22"/>
          <w:szCs w:val="22"/>
          <w:lang w:eastAsia="pl-PL"/>
        </w:rPr>
        <w:t xml:space="preserve">, jeżeli są już znani. Wykonawca zawiadamia Zamawiającego o wszelkich zmianach w odniesieniu do informacji, o których mowa w zdaniu pierwszym, w trakcie </w:t>
      </w:r>
      <w:r w:rsidRPr="0064226F">
        <w:rPr>
          <w:bCs/>
          <w:iCs/>
          <w:noProof/>
          <w:color w:val="000000"/>
          <w:sz w:val="22"/>
          <w:szCs w:val="22"/>
          <w:lang w:eastAsia="pl-PL"/>
        </w:rPr>
        <w:lastRenderedPageBreak/>
        <w:t>realizacji zamówienia, a także przekazuje wymagane informacje na temat nowych podwykonawców, którym w późniejszym okresie zamierza powierzyć realizację</w:t>
      </w:r>
      <w:r w:rsidR="008E6002" w:rsidRPr="0064226F">
        <w:rPr>
          <w:bCs/>
          <w:iCs/>
          <w:noProof/>
          <w:color w:val="000000"/>
          <w:sz w:val="22"/>
          <w:szCs w:val="22"/>
          <w:lang w:eastAsia="pl-PL"/>
        </w:rPr>
        <w:t xml:space="preserve"> części </w:t>
      </w:r>
      <w:r w:rsidR="00675ABC" w:rsidRPr="0064226F">
        <w:rPr>
          <w:bCs/>
          <w:iCs/>
          <w:noProof/>
          <w:color w:val="000000"/>
          <w:sz w:val="22"/>
          <w:szCs w:val="22"/>
          <w:lang w:eastAsia="pl-PL"/>
        </w:rPr>
        <w:t>Przedmiotu umowy</w:t>
      </w:r>
      <w:r w:rsidRPr="0064226F">
        <w:rPr>
          <w:bCs/>
          <w:iCs/>
          <w:noProof/>
          <w:color w:val="000000"/>
          <w:sz w:val="22"/>
          <w:szCs w:val="22"/>
          <w:lang w:eastAsia="pl-PL"/>
        </w:rPr>
        <w:t xml:space="preserve">. W takim przypadku </w:t>
      </w:r>
      <w:r w:rsidRPr="0064226F">
        <w:rPr>
          <w:iCs/>
          <w:sz w:val="22"/>
          <w:szCs w:val="22"/>
          <w:lang w:eastAsia="pl-PL"/>
        </w:rPr>
        <w:t xml:space="preserve">Wykonawca zobowiązany jest do poinformowania Zamawiającego w terminie 7 dni od daty zawarcia </w:t>
      </w:r>
      <w:r w:rsidR="00675ABC" w:rsidRPr="0064226F">
        <w:rPr>
          <w:iCs/>
          <w:sz w:val="22"/>
          <w:szCs w:val="22"/>
          <w:lang w:eastAsia="pl-PL"/>
        </w:rPr>
        <w:t>u</w:t>
      </w:r>
      <w:r w:rsidRPr="0064226F">
        <w:rPr>
          <w:iCs/>
          <w:sz w:val="22"/>
          <w:szCs w:val="22"/>
          <w:lang w:eastAsia="pl-PL"/>
        </w:rPr>
        <w:t>mowy z podwykonawcą tj. przedkłada</w:t>
      </w:r>
      <w:r w:rsidR="00132A7E">
        <w:rPr>
          <w:iCs/>
          <w:sz w:val="22"/>
          <w:szCs w:val="22"/>
          <w:lang w:eastAsia="pl-PL"/>
        </w:rPr>
        <w:t xml:space="preserve"> </w:t>
      </w:r>
      <w:r w:rsidRPr="0064226F">
        <w:rPr>
          <w:iCs/>
          <w:sz w:val="22"/>
          <w:szCs w:val="22"/>
          <w:lang w:eastAsia="pl-PL"/>
        </w:rPr>
        <w:t xml:space="preserve">Zamawiającemu poświadczoną za zgodność z oryginałem kopię zawartej </w:t>
      </w:r>
      <w:r w:rsidR="00132A7E">
        <w:rPr>
          <w:iCs/>
          <w:sz w:val="22"/>
          <w:szCs w:val="22"/>
          <w:lang w:eastAsia="pl-PL"/>
        </w:rPr>
        <w:t>u</w:t>
      </w:r>
      <w:r w:rsidRPr="0064226F">
        <w:rPr>
          <w:iCs/>
          <w:sz w:val="22"/>
          <w:szCs w:val="22"/>
          <w:lang w:eastAsia="pl-PL"/>
        </w:rPr>
        <w:t>mowy</w:t>
      </w:r>
      <w:r w:rsidR="00132A7E">
        <w:rPr>
          <w:iCs/>
          <w:sz w:val="22"/>
          <w:szCs w:val="22"/>
          <w:lang w:eastAsia="pl-PL"/>
        </w:rPr>
        <w:t xml:space="preserve"> </w:t>
      </w:r>
      <w:r w:rsidRPr="0064226F">
        <w:rPr>
          <w:iCs/>
          <w:sz w:val="22"/>
          <w:szCs w:val="22"/>
          <w:lang w:eastAsia="pl-PL"/>
        </w:rPr>
        <w:t xml:space="preserve">o podwykonawstwo oraz wskazuje dane, o których mowa powyżej. </w:t>
      </w:r>
    </w:p>
    <w:p w14:paraId="063E8996" w14:textId="472A7845" w:rsidR="00511C22" w:rsidRPr="0064226F" w:rsidRDefault="00BF4C34" w:rsidP="0064226F">
      <w:pPr>
        <w:numPr>
          <w:ilvl w:val="0"/>
          <w:numId w:val="8"/>
        </w:numPr>
        <w:suppressAutoHyphens w:val="0"/>
        <w:spacing w:line="264" w:lineRule="auto"/>
        <w:jc w:val="both"/>
        <w:rPr>
          <w:bCs/>
          <w:iCs/>
          <w:noProof/>
          <w:color w:val="000000"/>
          <w:sz w:val="22"/>
          <w:szCs w:val="22"/>
          <w:lang w:eastAsia="pl-PL"/>
        </w:rPr>
      </w:pPr>
      <w:r w:rsidRPr="0064226F">
        <w:rPr>
          <w:bCs/>
          <w:iCs/>
          <w:noProof/>
          <w:color w:val="000000"/>
          <w:sz w:val="22"/>
          <w:szCs w:val="22"/>
          <w:lang w:eastAsia="pl-PL"/>
        </w:rPr>
        <w:t xml:space="preserve">Umowa o podwykonawstwo nie może zawierać postanowień kształtujacych prawa i obowiązki podwykonawcy, w zakresie kar umownych oraz postanowień dotyczących warunków wypłaty wynagrodzenia, w sposób mniej korzystny niż prawa i obowiązki Wykonawcy ukształtowane postanowieniami niniejszej </w:t>
      </w:r>
      <w:r w:rsidR="00675ABC" w:rsidRPr="0064226F">
        <w:rPr>
          <w:bCs/>
          <w:iCs/>
          <w:noProof/>
          <w:color w:val="000000"/>
          <w:sz w:val="22"/>
          <w:szCs w:val="22"/>
          <w:lang w:eastAsia="pl-PL"/>
        </w:rPr>
        <w:t>u</w:t>
      </w:r>
      <w:r w:rsidRPr="0064226F">
        <w:rPr>
          <w:bCs/>
          <w:iCs/>
          <w:noProof/>
          <w:color w:val="000000"/>
          <w:sz w:val="22"/>
          <w:szCs w:val="22"/>
          <w:lang w:eastAsia="pl-PL"/>
        </w:rPr>
        <w:t>mowy.</w:t>
      </w:r>
    </w:p>
    <w:p w14:paraId="7C32B0BD" w14:textId="77777777" w:rsidR="00D57604" w:rsidRPr="0064226F" w:rsidRDefault="00D57604" w:rsidP="0064226F">
      <w:pPr>
        <w:spacing w:line="264" w:lineRule="auto"/>
        <w:rPr>
          <w:b/>
          <w:color w:val="FF0000"/>
          <w:sz w:val="22"/>
          <w:szCs w:val="22"/>
          <w:lang w:eastAsia="ar-SA"/>
        </w:rPr>
      </w:pPr>
    </w:p>
    <w:p w14:paraId="6EC36ECE" w14:textId="77777777" w:rsidR="00BF4C34" w:rsidRPr="0064226F" w:rsidRDefault="00BF4C34" w:rsidP="0064226F">
      <w:pPr>
        <w:spacing w:line="264" w:lineRule="auto"/>
        <w:ind w:left="720"/>
        <w:jc w:val="center"/>
        <w:rPr>
          <w:b/>
          <w:color w:val="000000"/>
          <w:sz w:val="22"/>
          <w:szCs w:val="22"/>
          <w:lang w:eastAsia="ar-SA"/>
        </w:rPr>
      </w:pPr>
      <w:r w:rsidRPr="0064226F">
        <w:rPr>
          <w:b/>
          <w:color w:val="000000"/>
          <w:sz w:val="22"/>
          <w:szCs w:val="22"/>
          <w:lang w:eastAsia="ar-SA"/>
        </w:rPr>
        <w:t>Odstąpienie od umowy</w:t>
      </w:r>
    </w:p>
    <w:p w14:paraId="0AB5C56B" w14:textId="6FBD0254" w:rsidR="000277DC" w:rsidRPr="0064226F" w:rsidRDefault="00BF4C34" w:rsidP="0064226F">
      <w:pPr>
        <w:spacing w:line="264" w:lineRule="auto"/>
        <w:ind w:left="720"/>
        <w:jc w:val="center"/>
        <w:rPr>
          <w:bCs/>
          <w:color w:val="000000"/>
          <w:sz w:val="22"/>
          <w:szCs w:val="22"/>
          <w:lang w:eastAsia="ar-SA"/>
        </w:rPr>
      </w:pPr>
      <w:r w:rsidRPr="0064226F">
        <w:rPr>
          <w:bCs/>
          <w:color w:val="000000"/>
          <w:sz w:val="22"/>
          <w:szCs w:val="22"/>
          <w:lang w:eastAsia="ar-SA"/>
        </w:rPr>
        <w:t>§ 7.</w:t>
      </w:r>
    </w:p>
    <w:p w14:paraId="7A63410E" w14:textId="77777777" w:rsidR="000277DC" w:rsidRPr="0064226F" w:rsidRDefault="000277DC" w:rsidP="0064226F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7" w:line="264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Zamawiający może od umowy odstąpić z przyczyn leżących po stronie Wykonawcy ze skutkiem natychmiastowym, bez odrębnego wzywania go do prawidłowego spełnienia świadczenia, w następujących przypadkach: </w:t>
      </w:r>
    </w:p>
    <w:p w14:paraId="4CC3B636" w14:textId="71E9F8A1" w:rsidR="000277DC" w:rsidRPr="0064226F" w:rsidRDefault="000277DC" w:rsidP="0064226F">
      <w:pPr>
        <w:pStyle w:val="Akapitzlist"/>
        <w:suppressAutoHyphens w:val="0"/>
        <w:autoSpaceDE w:val="0"/>
        <w:autoSpaceDN w:val="0"/>
        <w:adjustRightInd w:val="0"/>
        <w:spacing w:after="17" w:line="264" w:lineRule="auto"/>
        <w:ind w:left="502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a) w przypadku ponownego stwierdzenia nieprawidłowości w wykonaniu </w:t>
      </w:r>
      <w:r w:rsidR="00C26427" w:rsidRPr="0064226F">
        <w:rPr>
          <w:rFonts w:eastAsiaTheme="minorHAnsi"/>
          <w:color w:val="000000"/>
          <w:sz w:val="22"/>
          <w:szCs w:val="22"/>
          <w:lang w:eastAsia="en-US"/>
        </w:rPr>
        <w:t>P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rzedmiotu umowy przez Wykonawcę, innych niż wskazane w lit. b), pomimo uprzedniego zwrócenia mu uwagi w tym zakresie, </w:t>
      </w:r>
    </w:p>
    <w:p w14:paraId="0B3226D6" w14:textId="54457C81" w:rsidR="000277DC" w:rsidRPr="0064226F" w:rsidRDefault="000277DC" w:rsidP="0064226F">
      <w:pPr>
        <w:pStyle w:val="Akapitzlist"/>
        <w:suppressAutoHyphens w:val="0"/>
        <w:autoSpaceDE w:val="0"/>
        <w:autoSpaceDN w:val="0"/>
        <w:adjustRightInd w:val="0"/>
        <w:spacing w:after="17" w:line="264" w:lineRule="auto"/>
        <w:ind w:left="502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b) w przypadku odmowy przez Wykonawcę realizacji któregokolwiek z jednostkowych zleceń, przekazanych Wykonawcy zgodnie z ustaleniami zawartymi w § </w:t>
      </w:r>
      <w:r w:rsidR="00B41FDC" w:rsidRPr="0064226F">
        <w:rPr>
          <w:rFonts w:eastAsiaTheme="minorHAnsi"/>
          <w:color w:val="000000"/>
          <w:sz w:val="22"/>
          <w:szCs w:val="22"/>
          <w:lang w:eastAsia="en-US"/>
        </w:rPr>
        <w:t>4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. </w:t>
      </w:r>
    </w:p>
    <w:p w14:paraId="4CA81EA0" w14:textId="5103E0A4" w:rsidR="000277DC" w:rsidRPr="0064226F" w:rsidRDefault="000277DC" w:rsidP="0064226F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64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W razie zaistnienia okoliczności powodujących, że wykonanie </w:t>
      </w:r>
      <w:r w:rsidR="00B41FDC" w:rsidRPr="0064226F">
        <w:rPr>
          <w:rFonts w:eastAsiaTheme="minorHAnsi"/>
          <w:color w:val="000000"/>
          <w:sz w:val="22"/>
          <w:szCs w:val="22"/>
          <w:lang w:eastAsia="en-US"/>
        </w:rPr>
        <w:t>P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rzedmiotu umowy nie leży w interesie publicznym, czego nie można było przewidzieć w chwili zawarcia umowy, Zamawiający może odstąpić od umowy w terminie 30 dni od powzięcia wiadomości o tych okolicznościach. W przypadku, o którym mowa powyżej, Wykonawca może żądać wyłącznie wynagrodzenia należnego z tytułu wykonania przekazanych mu już jednostkowych zleceń, o których mowa w § </w:t>
      </w:r>
      <w:r w:rsidR="00B41FDC" w:rsidRPr="0064226F">
        <w:rPr>
          <w:rFonts w:eastAsiaTheme="minorHAnsi"/>
          <w:color w:val="000000"/>
          <w:sz w:val="22"/>
          <w:szCs w:val="22"/>
          <w:lang w:eastAsia="en-US"/>
        </w:rPr>
        <w:t>4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. </w:t>
      </w:r>
    </w:p>
    <w:p w14:paraId="49824549" w14:textId="1ADE0851" w:rsidR="00BF4C34" w:rsidRPr="0064226F" w:rsidRDefault="00BF4C34" w:rsidP="0064226F">
      <w:pPr>
        <w:numPr>
          <w:ilvl w:val="0"/>
          <w:numId w:val="5"/>
        </w:numPr>
        <w:suppressAutoHyphens w:val="0"/>
        <w:spacing w:line="264" w:lineRule="auto"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Zamawiający może odstąpić od </w:t>
      </w:r>
      <w:r w:rsidR="00675ABC" w:rsidRPr="0064226F">
        <w:rPr>
          <w:color w:val="000000"/>
          <w:sz w:val="22"/>
          <w:szCs w:val="22"/>
          <w:lang w:eastAsia="ar-SA"/>
        </w:rPr>
        <w:t>u</w:t>
      </w:r>
      <w:r w:rsidRPr="0064226F">
        <w:rPr>
          <w:color w:val="000000"/>
          <w:sz w:val="22"/>
          <w:szCs w:val="22"/>
          <w:lang w:eastAsia="ar-SA"/>
        </w:rPr>
        <w:t>mowy w całości lub w części, gdy:</w:t>
      </w:r>
    </w:p>
    <w:p w14:paraId="5C894C59" w14:textId="0DC1638C" w:rsidR="00675ABC" w:rsidRPr="0064226F" w:rsidRDefault="00BF4C34" w:rsidP="0064226F">
      <w:pPr>
        <w:numPr>
          <w:ilvl w:val="0"/>
          <w:numId w:val="9"/>
        </w:numPr>
        <w:suppressAutoHyphens w:val="0"/>
        <w:spacing w:line="264" w:lineRule="auto"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  w przypadku trzykrotnego stwierdzenia przez Zamawiającego, przy odbiorze, braków ilościowych i/ lub jakościowych dostarczanego cateringu, lub trzykrotnego przekroczenia </w:t>
      </w:r>
      <w:r w:rsidR="00B41FDC" w:rsidRPr="0064226F">
        <w:rPr>
          <w:color w:val="000000"/>
          <w:sz w:val="22"/>
          <w:szCs w:val="22"/>
          <w:lang w:eastAsia="ar-SA"/>
        </w:rPr>
        <w:t>90</w:t>
      </w:r>
      <w:r w:rsidRPr="0064226F">
        <w:rPr>
          <w:color w:val="000000"/>
          <w:sz w:val="22"/>
          <w:szCs w:val="22"/>
          <w:lang w:eastAsia="ar-SA"/>
        </w:rPr>
        <w:t xml:space="preserve"> minut na dostarczenie cateringu we właściwej ilości i /lub jakości;  </w:t>
      </w:r>
    </w:p>
    <w:p w14:paraId="3C2EB5A9" w14:textId="77EB5071" w:rsidR="00BF4C34" w:rsidRPr="0064226F" w:rsidRDefault="00BF4C34" w:rsidP="0064226F">
      <w:pPr>
        <w:numPr>
          <w:ilvl w:val="0"/>
          <w:numId w:val="9"/>
        </w:numPr>
        <w:suppressAutoHyphens w:val="0"/>
        <w:spacing w:line="264" w:lineRule="auto"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>zostanie ogłoszona likwidacja Wykonawcy, w terminie 14 dni kalendarzowych od powzięcia przez Zamawiającego informacji o tym fakcie;</w:t>
      </w:r>
    </w:p>
    <w:p w14:paraId="66FBD7C1" w14:textId="35AD4CAC" w:rsidR="00BF4C34" w:rsidRPr="0064226F" w:rsidRDefault="00BF4C34" w:rsidP="0064226F">
      <w:pPr>
        <w:numPr>
          <w:ilvl w:val="0"/>
          <w:numId w:val="9"/>
        </w:numPr>
        <w:suppressAutoHyphens w:val="0"/>
        <w:spacing w:line="264" w:lineRule="auto"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nastąpiło zajęcie w postępowaniu egzekucyjnym całości majątku Wykonawcy lub tej części, która  jest konieczna do wykonania </w:t>
      </w:r>
      <w:r w:rsidR="00675ABC" w:rsidRPr="0064226F">
        <w:rPr>
          <w:color w:val="000000"/>
          <w:sz w:val="22"/>
          <w:szCs w:val="22"/>
          <w:lang w:eastAsia="ar-SA"/>
        </w:rPr>
        <w:t>u</w:t>
      </w:r>
      <w:r w:rsidRPr="0064226F">
        <w:rPr>
          <w:color w:val="000000"/>
          <w:sz w:val="22"/>
          <w:szCs w:val="22"/>
          <w:lang w:eastAsia="ar-SA"/>
        </w:rPr>
        <w:t xml:space="preserve">mowy, a jej zajęcie uniemożliwia wykonanie </w:t>
      </w:r>
      <w:r w:rsidR="00675ABC" w:rsidRPr="0064226F">
        <w:rPr>
          <w:color w:val="000000"/>
          <w:sz w:val="22"/>
          <w:szCs w:val="22"/>
          <w:lang w:eastAsia="ar-SA"/>
        </w:rPr>
        <w:t>u</w:t>
      </w:r>
      <w:r w:rsidRPr="0064226F">
        <w:rPr>
          <w:color w:val="000000"/>
          <w:sz w:val="22"/>
          <w:szCs w:val="22"/>
          <w:lang w:eastAsia="ar-SA"/>
        </w:rPr>
        <w:t>mowy, w terminie 14 dni kalendarzowych od powzięcia przez Zamawiającego informacji o tym fakcie.</w:t>
      </w:r>
    </w:p>
    <w:p w14:paraId="6690EC44" w14:textId="77777777" w:rsidR="00BF4C34" w:rsidRPr="0064226F" w:rsidRDefault="00BF4C34" w:rsidP="0064226F">
      <w:pPr>
        <w:numPr>
          <w:ilvl w:val="0"/>
          <w:numId w:val="5"/>
        </w:numPr>
        <w:suppressAutoHyphens w:val="0"/>
        <w:spacing w:line="264" w:lineRule="auto"/>
        <w:ind w:left="357" w:hanging="357"/>
        <w:contextualSpacing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Wykonawca może odstąpić od umowy w przypadku przerwy w zamawianiu posiłków z winy Zamawiającego trwającej minimum 3 miesiące. </w:t>
      </w:r>
    </w:p>
    <w:p w14:paraId="60C4CEC8" w14:textId="7B846B0C" w:rsidR="00BF4C34" w:rsidRPr="0064226F" w:rsidRDefault="00BF4C34" w:rsidP="0064226F">
      <w:pPr>
        <w:numPr>
          <w:ilvl w:val="0"/>
          <w:numId w:val="5"/>
        </w:numPr>
        <w:suppressAutoHyphens w:val="0"/>
        <w:spacing w:line="264" w:lineRule="auto"/>
        <w:ind w:left="357" w:hanging="357"/>
        <w:contextualSpacing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Odstąpienie od </w:t>
      </w:r>
      <w:r w:rsidR="00675ABC" w:rsidRPr="0064226F">
        <w:rPr>
          <w:color w:val="000000"/>
          <w:sz w:val="22"/>
          <w:szCs w:val="22"/>
          <w:lang w:eastAsia="ar-SA"/>
        </w:rPr>
        <w:t>u</w:t>
      </w:r>
      <w:r w:rsidRPr="0064226F">
        <w:rPr>
          <w:color w:val="000000"/>
          <w:sz w:val="22"/>
          <w:szCs w:val="22"/>
          <w:lang w:eastAsia="ar-SA"/>
        </w:rPr>
        <w:t>mowy powinno nastąpić w formie pisemnej pod rygorem nieważności takiego odstąpienia i powinno zawierać uzasadnienie.</w:t>
      </w:r>
    </w:p>
    <w:p w14:paraId="51DF8EFC" w14:textId="227E775B" w:rsidR="00BF4C34" w:rsidRPr="0064226F" w:rsidRDefault="00BF4C34" w:rsidP="0064226F">
      <w:pPr>
        <w:numPr>
          <w:ilvl w:val="0"/>
          <w:numId w:val="5"/>
        </w:numPr>
        <w:suppressAutoHyphens w:val="0"/>
        <w:spacing w:line="264" w:lineRule="auto"/>
        <w:ind w:left="357" w:hanging="357"/>
        <w:contextualSpacing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W wypadku odstąpienia od </w:t>
      </w:r>
      <w:r w:rsidR="00675ABC" w:rsidRPr="0064226F">
        <w:rPr>
          <w:color w:val="000000"/>
          <w:sz w:val="22"/>
          <w:szCs w:val="22"/>
          <w:lang w:eastAsia="ar-SA"/>
        </w:rPr>
        <w:t>u</w:t>
      </w:r>
      <w:r w:rsidRPr="0064226F">
        <w:rPr>
          <w:color w:val="000000"/>
          <w:sz w:val="22"/>
          <w:szCs w:val="22"/>
          <w:lang w:eastAsia="ar-SA"/>
        </w:rPr>
        <w:t xml:space="preserve">mowy Wykonawca może żądać wyłącznie wynagrodzenia należnego z tytułu wykonania części </w:t>
      </w:r>
      <w:r w:rsidR="00675ABC" w:rsidRPr="0064226F">
        <w:rPr>
          <w:color w:val="000000"/>
          <w:sz w:val="22"/>
          <w:szCs w:val="22"/>
          <w:lang w:eastAsia="ar-SA"/>
        </w:rPr>
        <w:t>u</w:t>
      </w:r>
      <w:r w:rsidRPr="0064226F">
        <w:rPr>
          <w:color w:val="000000"/>
          <w:sz w:val="22"/>
          <w:szCs w:val="22"/>
          <w:lang w:eastAsia="ar-SA"/>
        </w:rPr>
        <w:t>mowy.</w:t>
      </w:r>
    </w:p>
    <w:p w14:paraId="718CC38D" w14:textId="5F693D8A" w:rsidR="00D57604" w:rsidRPr="0064226F" w:rsidRDefault="00D57604" w:rsidP="0064226F">
      <w:pPr>
        <w:numPr>
          <w:ilvl w:val="0"/>
          <w:numId w:val="5"/>
        </w:numPr>
        <w:suppressAutoHyphens w:val="0"/>
        <w:spacing w:line="264" w:lineRule="auto"/>
        <w:ind w:left="357" w:hanging="357"/>
        <w:contextualSpacing/>
        <w:jc w:val="both"/>
        <w:rPr>
          <w:color w:val="000000"/>
          <w:sz w:val="22"/>
          <w:szCs w:val="22"/>
          <w:lang w:eastAsia="ar-SA"/>
        </w:rPr>
      </w:pPr>
      <w:r w:rsidRPr="0064226F">
        <w:rPr>
          <w:rStyle w:val="markedcontent"/>
          <w:sz w:val="22"/>
          <w:szCs w:val="22"/>
        </w:rPr>
        <w:t xml:space="preserve">Uprawnienia do odstąpienia od umowy przewidziane w ust. 1 pkt a) do </w:t>
      </w:r>
      <w:r w:rsidR="00B548A0" w:rsidRPr="0064226F">
        <w:rPr>
          <w:rStyle w:val="markedcontent"/>
          <w:sz w:val="22"/>
          <w:szCs w:val="22"/>
        </w:rPr>
        <w:t>b</w:t>
      </w:r>
      <w:r w:rsidRPr="0064226F">
        <w:rPr>
          <w:rStyle w:val="markedcontent"/>
          <w:sz w:val="22"/>
          <w:szCs w:val="22"/>
        </w:rPr>
        <w:t>) przysługuje Zamawiającemu  w okresie  do sześciu miesięcy od dnia zawarcia niniejszej umowy</w:t>
      </w:r>
      <w:r w:rsidR="003739AC" w:rsidRPr="0064226F">
        <w:rPr>
          <w:rStyle w:val="markedcontent"/>
          <w:sz w:val="22"/>
          <w:szCs w:val="22"/>
        </w:rPr>
        <w:t xml:space="preserve">, a w pozostałych przypadkach wskazanych w umowie do </w:t>
      </w:r>
      <w:r w:rsidR="00C26427" w:rsidRPr="0064226F">
        <w:rPr>
          <w:rStyle w:val="markedcontent"/>
          <w:sz w:val="22"/>
          <w:szCs w:val="22"/>
        </w:rPr>
        <w:t>siedmiu</w:t>
      </w:r>
      <w:r w:rsidR="003739AC" w:rsidRPr="0064226F">
        <w:rPr>
          <w:rStyle w:val="markedcontent"/>
          <w:sz w:val="22"/>
          <w:szCs w:val="22"/>
        </w:rPr>
        <w:t xml:space="preserve"> miesięcy od daty jej zawarcia.</w:t>
      </w:r>
    </w:p>
    <w:p w14:paraId="68B5ABC2" w14:textId="77777777" w:rsidR="00C91E09" w:rsidRPr="0064226F" w:rsidRDefault="00C91E09" w:rsidP="0064226F">
      <w:pPr>
        <w:suppressAutoHyphens w:val="0"/>
        <w:spacing w:line="264" w:lineRule="auto"/>
        <w:ind w:left="357"/>
        <w:contextualSpacing/>
        <w:jc w:val="both"/>
        <w:rPr>
          <w:color w:val="000000"/>
          <w:sz w:val="22"/>
          <w:szCs w:val="22"/>
          <w:lang w:eastAsia="ar-SA"/>
        </w:rPr>
      </w:pPr>
    </w:p>
    <w:p w14:paraId="087D2AB3" w14:textId="77777777" w:rsidR="00BF4C34" w:rsidRPr="0064226F" w:rsidRDefault="00BF4C34" w:rsidP="0064226F">
      <w:pPr>
        <w:suppressAutoHyphens w:val="0"/>
        <w:spacing w:line="264" w:lineRule="auto"/>
        <w:jc w:val="center"/>
        <w:rPr>
          <w:b/>
          <w:sz w:val="22"/>
          <w:szCs w:val="22"/>
          <w:lang w:eastAsia="pl-PL"/>
        </w:rPr>
      </w:pPr>
      <w:r w:rsidRPr="0064226F">
        <w:rPr>
          <w:b/>
          <w:sz w:val="22"/>
          <w:szCs w:val="22"/>
          <w:lang w:eastAsia="pl-PL"/>
        </w:rPr>
        <w:t>Kary umowne</w:t>
      </w:r>
    </w:p>
    <w:p w14:paraId="44DBBDA3" w14:textId="20EEC0F8" w:rsidR="00BF4C34" w:rsidRPr="0064226F" w:rsidRDefault="00BF4C34" w:rsidP="0064226F">
      <w:pPr>
        <w:suppressAutoHyphens w:val="0"/>
        <w:spacing w:line="264" w:lineRule="auto"/>
        <w:jc w:val="center"/>
        <w:rPr>
          <w:sz w:val="22"/>
          <w:szCs w:val="22"/>
          <w:lang w:eastAsia="pl-PL"/>
        </w:rPr>
      </w:pPr>
      <w:r w:rsidRPr="0064226F">
        <w:rPr>
          <w:sz w:val="22"/>
          <w:szCs w:val="22"/>
          <w:lang w:eastAsia="pl-PL"/>
        </w:rPr>
        <w:t>§ 8</w:t>
      </w:r>
      <w:r w:rsidR="00AC753C" w:rsidRPr="0064226F">
        <w:rPr>
          <w:sz w:val="22"/>
          <w:szCs w:val="22"/>
          <w:lang w:eastAsia="pl-PL"/>
        </w:rPr>
        <w:t>.</w:t>
      </w:r>
    </w:p>
    <w:p w14:paraId="3D07014A" w14:textId="04D3E78A" w:rsidR="00BF4C34" w:rsidRPr="0064226F" w:rsidRDefault="00BF4C34" w:rsidP="0064226F">
      <w:pPr>
        <w:numPr>
          <w:ilvl w:val="1"/>
          <w:numId w:val="11"/>
        </w:numPr>
        <w:suppressAutoHyphens w:val="0"/>
        <w:spacing w:line="264" w:lineRule="auto"/>
        <w:ind w:left="284" w:hanging="284"/>
        <w:jc w:val="both"/>
        <w:rPr>
          <w:bCs/>
          <w:iCs/>
          <w:sz w:val="22"/>
          <w:szCs w:val="22"/>
          <w:lang w:eastAsia="pl-PL"/>
        </w:rPr>
      </w:pPr>
      <w:r w:rsidRPr="0064226F">
        <w:rPr>
          <w:bCs/>
          <w:iCs/>
          <w:sz w:val="22"/>
          <w:szCs w:val="22"/>
          <w:lang w:eastAsia="pl-PL"/>
        </w:rPr>
        <w:t xml:space="preserve">Wykonawca zobowiązuje się zapłacić kary umowne </w:t>
      </w:r>
      <w:r w:rsidRPr="0064226F">
        <w:rPr>
          <w:iCs/>
          <w:color w:val="000000"/>
          <w:sz w:val="22"/>
          <w:szCs w:val="22"/>
          <w:lang w:eastAsia="pl-PL"/>
        </w:rPr>
        <w:t>Zamawiającemu</w:t>
      </w:r>
      <w:r w:rsidRPr="0064226F">
        <w:rPr>
          <w:bCs/>
          <w:iCs/>
          <w:sz w:val="22"/>
          <w:szCs w:val="22"/>
          <w:lang w:eastAsia="pl-PL"/>
        </w:rPr>
        <w:t xml:space="preserve"> w przypadku:</w:t>
      </w:r>
    </w:p>
    <w:p w14:paraId="67B242F4" w14:textId="3A856BE7" w:rsidR="003547A3" w:rsidRPr="0064226F" w:rsidRDefault="00FF40E8" w:rsidP="0064226F">
      <w:pPr>
        <w:suppressAutoHyphens w:val="0"/>
        <w:autoSpaceDE w:val="0"/>
        <w:autoSpaceDN w:val="0"/>
        <w:adjustRightInd w:val="0"/>
        <w:spacing w:line="264" w:lineRule="auto"/>
        <w:ind w:left="36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64226F">
        <w:rPr>
          <w:rFonts w:eastAsiaTheme="minorHAnsi"/>
          <w:color w:val="000000"/>
          <w:sz w:val="22"/>
          <w:szCs w:val="22"/>
          <w:lang w:eastAsia="en-US"/>
        </w:rPr>
        <w:lastRenderedPageBreak/>
        <w:t xml:space="preserve">a) </w:t>
      </w:r>
      <w:r w:rsidR="003547A3" w:rsidRPr="0064226F">
        <w:rPr>
          <w:rFonts w:eastAsiaTheme="minorHAnsi"/>
          <w:color w:val="000000"/>
          <w:sz w:val="22"/>
          <w:szCs w:val="22"/>
          <w:lang w:eastAsia="en-US"/>
        </w:rPr>
        <w:t xml:space="preserve">odstąpienia od umowy z przyczyn leżących po stronie Wykonawcy – w takiej sytuacji Wykonawca zobowiązany jest do zapłaty kary umownej na rzecz Zamawiającego w wysokości 10% kwoty 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>maksymalnego wynagrodzenia brutto</w:t>
      </w:r>
      <w:r w:rsidR="003547A3" w:rsidRPr="0064226F">
        <w:rPr>
          <w:rFonts w:eastAsiaTheme="minorHAnsi"/>
          <w:color w:val="000000"/>
          <w:sz w:val="22"/>
          <w:szCs w:val="22"/>
          <w:lang w:eastAsia="en-US"/>
        </w:rPr>
        <w:t xml:space="preserve">, o której mowa w § 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>3</w:t>
      </w:r>
      <w:r w:rsidR="003547A3" w:rsidRPr="0064226F">
        <w:rPr>
          <w:rFonts w:eastAsiaTheme="minorHAnsi"/>
          <w:color w:val="000000"/>
          <w:sz w:val="22"/>
          <w:szCs w:val="22"/>
          <w:lang w:eastAsia="en-US"/>
        </w:rPr>
        <w:t xml:space="preserve"> ust. 1 umowy, </w:t>
      </w:r>
    </w:p>
    <w:p w14:paraId="256315EB" w14:textId="77777777" w:rsidR="00D377F5" w:rsidRPr="0064226F" w:rsidRDefault="003547A3" w:rsidP="0064226F">
      <w:pPr>
        <w:suppressAutoHyphens w:val="0"/>
        <w:autoSpaceDE w:val="0"/>
        <w:autoSpaceDN w:val="0"/>
        <w:adjustRightInd w:val="0"/>
        <w:spacing w:line="264" w:lineRule="auto"/>
        <w:ind w:left="36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b) niewykonania jednostkowego zlecenia z przyczyn leżących po stronie Wykonawcy w terminie lub miejscu wskazanym przez Zamawiającego – w takiej sytuacji Wykonawca zobowiązany jest do zapłaty Zamawiającemu kary umownej stanowiącej równowartość 50% kwoty obliczonej zgodnie z § </w:t>
      </w:r>
      <w:r w:rsidR="00FF40E8" w:rsidRPr="0064226F">
        <w:rPr>
          <w:rFonts w:eastAsiaTheme="minorHAnsi"/>
          <w:color w:val="000000"/>
          <w:sz w:val="22"/>
          <w:szCs w:val="22"/>
          <w:lang w:eastAsia="en-US"/>
        </w:rPr>
        <w:t>3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 ust. </w:t>
      </w:r>
      <w:r w:rsidR="00FF40E8" w:rsidRPr="0064226F">
        <w:rPr>
          <w:rFonts w:eastAsiaTheme="minorHAnsi"/>
          <w:color w:val="000000"/>
          <w:sz w:val="22"/>
          <w:szCs w:val="22"/>
          <w:lang w:eastAsia="en-US"/>
        </w:rPr>
        <w:t>2</w:t>
      </w: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 niniejszej umowy, </w:t>
      </w:r>
      <w:bookmarkStart w:id="18" w:name="_Hlk87570273"/>
    </w:p>
    <w:p w14:paraId="14675190" w14:textId="15B24E04" w:rsidR="00D377F5" w:rsidRPr="0064226F" w:rsidRDefault="00D377F5" w:rsidP="0064226F">
      <w:pPr>
        <w:suppressAutoHyphens w:val="0"/>
        <w:autoSpaceDE w:val="0"/>
        <w:autoSpaceDN w:val="0"/>
        <w:adjustRightInd w:val="0"/>
        <w:spacing w:line="264" w:lineRule="auto"/>
        <w:ind w:left="360"/>
        <w:jc w:val="both"/>
        <w:rPr>
          <w:bCs/>
          <w:color w:val="000000"/>
          <w:sz w:val="22"/>
          <w:szCs w:val="22"/>
          <w:lang w:eastAsia="pl-PL"/>
        </w:rPr>
      </w:pPr>
      <w:r w:rsidRPr="0064226F">
        <w:rPr>
          <w:rFonts w:eastAsiaTheme="minorHAnsi"/>
          <w:color w:val="000000"/>
          <w:sz w:val="22"/>
          <w:szCs w:val="22"/>
          <w:lang w:eastAsia="en-US"/>
        </w:rPr>
        <w:t xml:space="preserve">c) </w:t>
      </w:r>
      <w:r w:rsidR="00BF4C34" w:rsidRPr="0064226F">
        <w:rPr>
          <w:bCs/>
          <w:color w:val="000000"/>
          <w:sz w:val="22"/>
          <w:szCs w:val="22"/>
          <w:lang w:eastAsia="pl-PL"/>
        </w:rPr>
        <w:t xml:space="preserve">w wysokości 2% wartości brutto właściwej usługi dla </w:t>
      </w:r>
      <w:r w:rsidRPr="0064226F">
        <w:rPr>
          <w:bCs/>
          <w:color w:val="000000"/>
          <w:sz w:val="22"/>
          <w:szCs w:val="22"/>
          <w:lang w:eastAsia="pl-PL"/>
        </w:rPr>
        <w:t>jednorazowego zlecenia</w:t>
      </w:r>
      <w:r w:rsidR="00BF4C34" w:rsidRPr="0064226F">
        <w:rPr>
          <w:bCs/>
          <w:color w:val="000000"/>
          <w:sz w:val="22"/>
          <w:szCs w:val="22"/>
          <w:lang w:eastAsia="pl-PL"/>
        </w:rPr>
        <w:t xml:space="preserve"> realizowane</w:t>
      </w:r>
      <w:r w:rsidRPr="0064226F">
        <w:rPr>
          <w:bCs/>
          <w:color w:val="000000"/>
          <w:sz w:val="22"/>
          <w:szCs w:val="22"/>
          <w:lang w:eastAsia="pl-PL"/>
        </w:rPr>
        <w:t>go</w:t>
      </w:r>
      <w:r w:rsidR="00BF4C34" w:rsidRPr="0064226F">
        <w:rPr>
          <w:bCs/>
          <w:color w:val="000000"/>
          <w:sz w:val="22"/>
          <w:szCs w:val="22"/>
          <w:lang w:eastAsia="pl-PL"/>
        </w:rPr>
        <w:t xml:space="preserve"> na  podstawie umowy,  za zwłokę w dostarczeniu cateringu powyżej </w:t>
      </w:r>
      <w:r w:rsidRPr="0064226F">
        <w:rPr>
          <w:bCs/>
          <w:color w:val="000000"/>
          <w:sz w:val="22"/>
          <w:szCs w:val="22"/>
          <w:lang w:eastAsia="pl-PL"/>
        </w:rPr>
        <w:t>60</w:t>
      </w:r>
      <w:r w:rsidR="00BF4C34" w:rsidRPr="0064226F">
        <w:rPr>
          <w:bCs/>
          <w:color w:val="000000"/>
          <w:sz w:val="22"/>
          <w:szCs w:val="22"/>
          <w:lang w:eastAsia="pl-PL"/>
        </w:rPr>
        <w:t xml:space="preserve"> minut z winy Wykonawcy</w:t>
      </w:r>
      <w:bookmarkEnd w:id="18"/>
      <w:r w:rsidR="00D009D8">
        <w:rPr>
          <w:bCs/>
          <w:color w:val="000000"/>
          <w:sz w:val="22"/>
          <w:szCs w:val="22"/>
          <w:lang w:eastAsia="pl-PL"/>
        </w:rPr>
        <w:t>.</w:t>
      </w:r>
    </w:p>
    <w:p w14:paraId="4E2CFE80" w14:textId="77777777" w:rsidR="00BF4C34" w:rsidRPr="0064226F" w:rsidRDefault="00BF4C34" w:rsidP="0064226F">
      <w:pPr>
        <w:numPr>
          <w:ilvl w:val="0"/>
          <w:numId w:val="10"/>
        </w:numPr>
        <w:suppressAutoHyphens w:val="0"/>
        <w:spacing w:line="264" w:lineRule="auto"/>
        <w:ind w:left="426" w:hanging="426"/>
        <w:jc w:val="both"/>
        <w:rPr>
          <w:bCs/>
          <w:iCs/>
          <w:sz w:val="22"/>
          <w:szCs w:val="22"/>
          <w:lang w:eastAsia="pl-PL"/>
        </w:rPr>
      </w:pPr>
      <w:r w:rsidRPr="0064226F">
        <w:rPr>
          <w:bCs/>
          <w:iCs/>
          <w:sz w:val="22"/>
          <w:szCs w:val="22"/>
          <w:lang w:eastAsia="pl-PL"/>
        </w:rPr>
        <w:t>Zamawiający</w:t>
      </w:r>
      <w:r w:rsidRPr="0064226F">
        <w:rPr>
          <w:bCs/>
          <w:i/>
          <w:sz w:val="22"/>
          <w:szCs w:val="22"/>
          <w:lang w:eastAsia="pl-PL"/>
        </w:rPr>
        <w:t xml:space="preserve"> </w:t>
      </w:r>
      <w:r w:rsidRPr="0064226F">
        <w:rPr>
          <w:bCs/>
          <w:iCs/>
          <w:sz w:val="22"/>
          <w:szCs w:val="22"/>
          <w:lang w:eastAsia="pl-PL"/>
        </w:rPr>
        <w:t>zastrzega sobie prawo do dochodzenia na zasadach ogólnych odszkodowania przewyższającego wysokość kary umownej.</w:t>
      </w:r>
    </w:p>
    <w:p w14:paraId="2F2C5143" w14:textId="77777777" w:rsidR="00BF4C34" w:rsidRPr="0064226F" w:rsidRDefault="00BF4C34" w:rsidP="0064226F">
      <w:pPr>
        <w:numPr>
          <w:ilvl w:val="0"/>
          <w:numId w:val="10"/>
        </w:numPr>
        <w:suppressAutoHyphens w:val="0"/>
        <w:spacing w:line="264" w:lineRule="auto"/>
        <w:ind w:left="426" w:hanging="426"/>
        <w:jc w:val="both"/>
        <w:rPr>
          <w:bCs/>
          <w:sz w:val="22"/>
          <w:szCs w:val="22"/>
          <w:lang w:eastAsia="pl-PL"/>
        </w:rPr>
      </w:pPr>
      <w:r w:rsidRPr="0064226F">
        <w:rPr>
          <w:bCs/>
          <w:sz w:val="22"/>
          <w:szCs w:val="22"/>
          <w:lang w:eastAsia="pl-PL"/>
        </w:rPr>
        <w:t>Na naliczone kary umowne Zamawiający wystawi Wykonawcy notę obciążeniową.</w:t>
      </w:r>
    </w:p>
    <w:p w14:paraId="52364C3C" w14:textId="77777777" w:rsidR="00BF4C34" w:rsidRPr="0064226F" w:rsidRDefault="00BF4C34" w:rsidP="0064226F">
      <w:pPr>
        <w:numPr>
          <w:ilvl w:val="0"/>
          <w:numId w:val="10"/>
        </w:numPr>
        <w:suppressAutoHyphens w:val="0"/>
        <w:spacing w:line="264" w:lineRule="auto"/>
        <w:ind w:left="426" w:hanging="426"/>
        <w:jc w:val="both"/>
        <w:rPr>
          <w:bCs/>
          <w:sz w:val="22"/>
          <w:szCs w:val="22"/>
          <w:lang w:eastAsia="pl-PL"/>
        </w:rPr>
      </w:pPr>
      <w:r w:rsidRPr="0064226F">
        <w:rPr>
          <w:bCs/>
          <w:sz w:val="22"/>
          <w:szCs w:val="22"/>
          <w:lang w:eastAsia="pl-PL"/>
        </w:rPr>
        <w:t>Roszczenia z tytułu kar umownych będą pokrywane z wynagrodzenia należnego Wykonawcy lub bezpośrednio przez Wykonawcę na podstawie skierowanego do Wykonawcy wezwania do zapłaty, w zależności od wyboru Zamawiającego.</w:t>
      </w:r>
    </w:p>
    <w:p w14:paraId="08176BEC" w14:textId="7AA9A48C" w:rsidR="00BF4C34" w:rsidRPr="0064226F" w:rsidRDefault="00BF4C34" w:rsidP="0064226F">
      <w:pPr>
        <w:numPr>
          <w:ilvl w:val="0"/>
          <w:numId w:val="10"/>
        </w:numPr>
        <w:suppressAutoHyphens w:val="0"/>
        <w:spacing w:line="264" w:lineRule="auto"/>
        <w:ind w:left="426" w:hanging="426"/>
        <w:jc w:val="both"/>
        <w:rPr>
          <w:bCs/>
          <w:sz w:val="22"/>
          <w:szCs w:val="22"/>
          <w:lang w:eastAsia="pl-PL"/>
        </w:rPr>
      </w:pPr>
      <w:r w:rsidRPr="0064226F">
        <w:rPr>
          <w:bCs/>
          <w:sz w:val="22"/>
          <w:szCs w:val="22"/>
          <w:lang w:eastAsia="pl-PL"/>
        </w:rPr>
        <w:t xml:space="preserve">Zamawiający jest zobowiązany do zapłaty Wykonawcy kar umownych w wysokości 10% maksymalnego wynagrodzenia brutto, o którym mowa w § 3 ust. 1 w razie odstąpienia od </w:t>
      </w:r>
      <w:r w:rsidR="002026B0" w:rsidRPr="0064226F">
        <w:rPr>
          <w:bCs/>
          <w:sz w:val="22"/>
          <w:szCs w:val="22"/>
          <w:lang w:eastAsia="pl-PL"/>
        </w:rPr>
        <w:t>u</w:t>
      </w:r>
      <w:r w:rsidRPr="0064226F">
        <w:rPr>
          <w:bCs/>
          <w:sz w:val="22"/>
          <w:szCs w:val="22"/>
          <w:lang w:eastAsia="pl-PL"/>
        </w:rPr>
        <w:t>mowy z powodu okoliczności, za które odpowiada Zamawiający.</w:t>
      </w:r>
    </w:p>
    <w:p w14:paraId="69A2AC3B" w14:textId="3100C3ED" w:rsidR="00DB725C" w:rsidRDefault="00BF4C34" w:rsidP="0064226F">
      <w:pPr>
        <w:numPr>
          <w:ilvl w:val="0"/>
          <w:numId w:val="10"/>
        </w:numPr>
        <w:suppressAutoHyphens w:val="0"/>
        <w:spacing w:line="264" w:lineRule="auto"/>
        <w:ind w:left="426" w:hanging="426"/>
        <w:jc w:val="both"/>
        <w:rPr>
          <w:color w:val="000000"/>
          <w:sz w:val="22"/>
          <w:szCs w:val="22"/>
          <w:lang w:eastAsia="pl-PL"/>
        </w:rPr>
      </w:pPr>
      <w:r w:rsidRPr="0064226F">
        <w:rPr>
          <w:color w:val="000000"/>
          <w:sz w:val="22"/>
          <w:szCs w:val="22"/>
          <w:lang w:eastAsia="pl-PL"/>
        </w:rPr>
        <w:t>Łączna maksymalna wysokość kar umownych, których mogą dochodzić Strony</w:t>
      </w:r>
      <w:r w:rsidR="002026B0" w:rsidRPr="0064226F">
        <w:rPr>
          <w:color w:val="000000"/>
          <w:sz w:val="22"/>
          <w:szCs w:val="22"/>
          <w:lang w:eastAsia="pl-PL"/>
        </w:rPr>
        <w:t xml:space="preserve"> </w:t>
      </w:r>
      <w:r w:rsidRPr="0064226F">
        <w:rPr>
          <w:color w:val="000000"/>
          <w:sz w:val="22"/>
          <w:szCs w:val="22"/>
          <w:lang w:eastAsia="pl-PL"/>
        </w:rPr>
        <w:t xml:space="preserve">nie może przekroczyć </w:t>
      </w:r>
      <w:r w:rsidR="00D377F5" w:rsidRPr="0064226F">
        <w:rPr>
          <w:color w:val="000000"/>
          <w:sz w:val="22"/>
          <w:szCs w:val="22"/>
          <w:lang w:eastAsia="pl-PL"/>
        </w:rPr>
        <w:t>3</w:t>
      </w:r>
      <w:r w:rsidRPr="0064226F">
        <w:rPr>
          <w:color w:val="000000"/>
          <w:sz w:val="22"/>
          <w:szCs w:val="22"/>
          <w:lang w:eastAsia="pl-PL"/>
        </w:rPr>
        <w:t>0% maksymalnego wynagrodzenia brutto, o którym mowa w § 3 ust. 1.</w:t>
      </w:r>
    </w:p>
    <w:p w14:paraId="6E401862" w14:textId="77777777" w:rsidR="0064226F" w:rsidRPr="0064226F" w:rsidRDefault="0064226F" w:rsidP="0064226F">
      <w:pPr>
        <w:suppressAutoHyphens w:val="0"/>
        <w:spacing w:line="264" w:lineRule="auto"/>
        <w:ind w:left="426"/>
        <w:jc w:val="both"/>
        <w:rPr>
          <w:color w:val="000000"/>
          <w:sz w:val="22"/>
          <w:szCs w:val="22"/>
          <w:lang w:eastAsia="pl-PL"/>
        </w:rPr>
      </w:pPr>
    </w:p>
    <w:p w14:paraId="709E90E5" w14:textId="2D019A3D" w:rsidR="00BF4C34" w:rsidRPr="0064226F" w:rsidRDefault="00B548A0" w:rsidP="0064226F">
      <w:pPr>
        <w:suppressAutoHyphens w:val="0"/>
        <w:spacing w:line="264" w:lineRule="auto"/>
        <w:jc w:val="center"/>
        <w:rPr>
          <w:b/>
          <w:sz w:val="22"/>
          <w:szCs w:val="22"/>
          <w:lang w:eastAsia="pl-PL"/>
        </w:rPr>
      </w:pPr>
      <w:r w:rsidRPr="0064226F">
        <w:rPr>
          <w:b/>
          <w:sz w:val="22"/>
          <w:szCs w:val="22"/>
          <w:lang w:eastAsia="pl-PL"/>
        </w:rPr>
        <w:t>Zmiany umowy związane z realizacją umowy</w:t>
      </w:r>
    </w:p>
    <w:p w14:paraId="300D0D75" w14:textId="3E4F412B" w:rsidR="00B548A0" w:rsidRPr="0064226F" w:rsidRDefault="00B548A0" w:rsidP="0064226F">
      <w:pPr>
        <w:pStyle w:val="Akapitzlist"/>
        <w:spacing w:line="264" w:lineRule="auto"/>
        <w:jc w:val="center"/>
        <w:rPr>
          <w:color w:val="000000"/>
          <w:sz w:val="22"/>
          <w:szCs w:val="22"/>
          <w:lang w:eastAsia="pl-PL"/>
        </w:rPr>
      </w:pPr>
      <w:r w:rsidRPr="0064226F">
        <w:rPr>
          <w:color w:val="000000"/>
          <w:sz w:val="22"/>
          <w:szCs w:val="22"/>
          <w:lang w:eastAsia="pl-PL"/>
        </w:rPr>
        <w:t>§ 9.</w:t>
      </w:r>
    </w:p>
    <w:p w14:paraId="2B102A9F" w14:textId="7FA246F6" w:rsidR="00B548A0" w:rsidRPr="0064226F" w:rsidRDefault="00B548A0" w:rsidP="0064226F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64" w:lineRule="auto"/>
        <w:jc w:val="both"/>
        <w:rPr>
          <w:sz w:val="22"/>
          <w:szCs w:val="22"/>
          <w:lang w:eastAsia="pl-PL"/>
        </w:rPr>
      </w:pPr>
      <w:r w:rsidRPr="0064226F">
        <w:rPr>
          <w:sz w:val="22"/>
          <w:szCs w:val="22"/>
          <w:lang w:eastAsia="pl-PL"/>
        </w:rPr>
        <w:t>Strony umowy zgodnie postanawiają, że dokonają zmiany wynagrodzenia umownego w przypadku zmiany ceny produktów lub kosztów (innych niż wskazanych w § 10) związanych z realizacją zamówienia.</w:t>
      </w:r>
    </w:p>
    <w:p w14:paraId="263FD707" w14:textId="20AABFDA" w:rsidR="00B548A0" w:rsidRPr="0064226F" w:rsidRDefault="00B548A0" w:rsidP="0064226F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64" w:lineRule="auto"/>
        <w:jc w:val="both"/>
        <w:rPr>
          <w:sz w:val="22"/>
          <w:szCs w:val="22"/>
          <w:lang w:eastAsia="pl-PL"/>
        </w:rPr>
      </w:pPr>
      <w:r w:rsidRPr="0064226F">
        <w:rPr>
          <w:sz w:val="22"/>
          <w:szCs w:val="22"/>
          <w:lang w:eastAsia="pl-PL"/>
        </w:rPr>
        <w:t xml:space="preserve">Zmiana wynagrodzenia, o której mowa w ust. 1, będzie możliwa w przypadku zmiany ceny produktów lub kosztów związanych z realizacją zamówienia o więcej niż </w:t>
      </w:r>
      <w:r w:rsidR="00C26427" w:rsidRPr="0064226F">
        <w:rPr>
          <w:sz w:val="22"/>
          <w:szCs w:val="22"/>
          <w:lang w:eastAsia="pl-PL"/>
        </w:rPr>
        <w:t>2</w:t>
      </w:r>
      <w:r w:rsidRPr="0064226F">
        <w:rPr>
          <w:sz w:val="22"/>
          <w:szCs w:val="22"/>
          <w:lang w:eastAsia="pl-PL"/>
        </w:rPr>
        <w:t>0% w stosunku do ceny produktów lub kosztów obowiązujących w dniu otwarcia ofert.</w:t>
      </w:r>
    </w:p>
    <w:p w14:paraId="7A28E308" w14:textId="2CB3393E" w:rsidR="00B548A0" w:rsidRPr="0064226F" w:rsidRDefault="00B548A0" w:rsidP="0064226F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64" w:lineRule="auto"/>
        <w:jc w:val="both"/>
        <w:rPr>
          <w:sz w:val="22"/>
          <w:szCs w:val="22"/>
          <w:lang w:eastAsia="pl-PL"/>
        </w:rPr>
      </w:pPr>
      <w:r w:rsidRPr="0064226F">
        <w:rPr>
          <w:sz w:val="22"/>
          <w:szCs w:val="22"/>
          <w:lang w:eastAsia="pl-PL"/>
        </w:rPr>
        <w:t xml:space="preserve">Wprowadzenie zmiany wysokości wynagrodzenia, o której mowa w ust. 2 wymaga uprzedniego złożenia przez Wykonawcę lub Zamawiającego oświadczenia o wysokości </w:t>
      </w:r>
      <w:r w:rsidR="00B55793" w:rsidRPr="0064226F">
        <w:rPr>
          <w:sz w:val="22"/>
          <w:szCs w:val="22"/>
          <w:lang w:eastAsia="pl-PL"/>
        </w:rPr>
        <w:t>zmiany</w:t>
      </w:r>
      <w:r w:rsidRPr="0064226F">
        <w:rPr>
          <w:sz w:val="22"/>
          <w:szCs w:val="22"/>
          <w:lang w:eastAsia="pl-PL"/>
        </w:rPr>
        <w:t xml:space="preserve"> ceny produktów lub kosztów związanych z realizacją zamówienia. Wykonawca lub Zamawiający zobowiązany jest do przedłożenia szczegółowej kalkulacji kosztów wraz ze wskazaniem ich wpływu na koszty realizacji zamówienia. </w:t>
      </w:r>
    </w:p>
    <w:p w14:paraId="0D9AB2A7" w14:textId="77777777" w:rsidR="00B548A0" w:rsidRPr="0064226F" w:rsidRDefault="00B548A0" w:rsidP="0064226F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64" w:lineRule="auto"/>
        <w:jc w:val="both"/>
        <w:rPr>
          <w:sz w:val="22"/>
          <w:szCs w:val="22"/>
          <w:lang w:eastAsia="pl-PL"/>
        </w:rPr>
      </w:pPr>
      <w:r w:rsidRPr="0064226F">
        <w:rPr>
          <w:sz w:val="22"/>
          <w:szCs w:val="22"/>
          <w:lang w:eastAsia="pl-PL"/>
        </w:rPr>
        <w:t>W terminie 10 dni roboczych od dnia przekazania oświadczenia, o którym mowa w ust. 3, Strona, która otrzymała oświadczenie, przekaże drugiej Stronie informację o zakresie, w jakim zatwierdza oświadczenie, oraz wskaże kwotę, o którą wynagrodzenie umowne powinno ulec zmianie, albo informację o niezatwierdzeniu wniosku wraz z uzasadnieniem.</w:t>
      </w:r>
    </w:p>
    <w:p w14:paraId="02C4772E" w14:textId="318444C9" w:rsidR="00B548A0" w:rsidRPr="0064226F" w:rsidRDefault="00B548A0" w:rsidP="0064226F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64" w:lineRule="auto"/>
        <w:jc w:val="both"/>
        <w:rPr>
          <w:sz w:val="22"/>
          <w:szCs w:val="22"/>
          <w:lang w:eastAsia="pl-PL"/>
        </w:rPr>
      </w:pPr>
      <w:r w:rsidRPr="0064226F">
        <w:rPr>
          <w:sz w:val="22"/>
          <w:szCs w:val="22"/>
          <w:lang w:eastAsia="pl-PL"/>
        </w:rPr>
        <w:t xml:space="preserve">Poziom </w:t>
      </w:r>
      <w:r w:rsidR="00B55793" w:rsidRPr="0064226F">
        <w:rPr>
          <w:sz w:val="22"/>
          <w:szCs w:val="22"/>
          <w:lang w:eastAsia="pl-PL"/>
        </w:rPr>
        <w:t>zmiany</w:t>
      </w:r>
      <w:r w:rsidRPr="0064226F">
        <w:rPr>
          <w:sz w:val="22"/>
          <w:szCs w:val="22"/>
          <w:lang w:eastAsia="pl-PL"/>
        </w:rPr>
        <w:t xml:space="preserve"> kosztów związanych z realizacją zamówienia oraz zmiana wysokości wynagrodzenia zostaną ustalone na podstawie wskaźnika ogłaszanego w komunikacie Prezesa Głównego Urzędu Statystycznego lub przez wskazanie innej podstawy, w szczególności wykazu rodzajów produktów lub kosztów, w przypadku których zmiana ceny uprawnia strony umowy do żądania zmiany wynagrodzenia, odpowiednio na dzień otwarcia ofert oraz na dzień wprowadzenia zmiany do umowy.</w:t>
      </w:r>
    </w:p>
    <w:p w14:paraId="461CD044" w14:textId="53B6F02D" w:rsidR="00B548A0" w:rsidRPr="0064226F" w:rsidRDefault="00B548A0" w:rsidP="0064226F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64" w:lineRule="auto"/>
        <w:ind w:left="357" w:hanging="357"/>
        <w:jc w:val="both"/>
        <w:rPr>
          <w:sz w:val="22"/>
          <w:szCs w:val="22"/>
          <w:lang w:eastAsia="pl-PL"/>
        </w:rPr>
      </w:pPr>
      <w:r w:rsidRPr="0064226F">
        <w:rPr>
          <w:sz w:val="22"/>
          <w:szCs w:val="22"/>
          <w:lang w:eastAsia="pl-PL"/>
        </w:rPr>
        <w:t xml:space="preserve">Zmiana wynagrodzenia, o której mowa w ust. 1 - 5 możliwa będzie nie wcześniej niż 6 miesięcy od dnia zawarcia umowy. Maksymalna łączna wartość zmian wynagrodzenia nie może przekroczyć 10% łącznego maksymalnego wynagrodzenia brutto, o którym mowa w § </w:t>
      </w:r>
      <w:r w:rsidR="00047EA3" w:rsidRPr="0064226F">
        <w:rPr>
          <w:sz w:val="22"/>
          <w:szCs w:val="22"/>
          <w:lang w:eastAsia="pl-PL"/>
        </w:rPr>
        <w:t>3</w:t>
      </w:r>
      <w:r w:rsidRPr="0064226F">
        <w:rPr>
          <w:sz w:val="22"/>
          <w:szCs w:val="22"/>
          <w:lang w:eastAsia="pl-PL"/>
        </w:rPr>
        <w:t xml:space="preserve"> ust. 1, obowiązującego w dniu zawarcia umowy.</w:t>
      </w:r>
    </w:p>
    <w:p w14:paraId="5A6E8F27" w14:textId="0EADCF8C" w:rsidR="00B548A0" w:rsidRPr="0064226F" w:rsidRDefault="00B548A0" w:rsidP="0064226F">
      <w:pPr>
        <w:numPr>
          <w:ilvl w:val="0"/>
          <w:numId w:val="23"/>
        </w:numPr>
        <w:suppressAutoHyphens w:val="0"/>
        <w:spacing w:line="264" w:lineRule="auto"/>
        <w:ind w:left="357" w:hanging="357"/>
        <w:jc w:val="both"/>
        <w:rPr>
          <w:sz w:val="22"/>
          <w:szCs w:val="22"/>
          <w:lang w:eastAsia="pl-PL"/>
        </w:rPr>
      </w:pPr>
      <w:r w:rsidRPr="0064226F">
        <w:rPr>
          <w:sz w:val="22"/>
          <w:szCs w:val="22"/>
          <w:lang w:eastAsia="pl-PL"/>
        </w:rPr>
        <w:lastRenderedPageBreak/>
        <w:t xml:space="preserve">Zmiana wynagrodzenia dokonana w trybie ust. 1-5 będzie odnosić się wyłącznie do części </w:t>
      </w:r>
      <w:r w:rsidR="00047EA3" w:rsidRPr="0064226F">
        <w:rPr>
          <w:sz w:val="22"/>
          <w:szCs w:val="22"/>
          <w:lang w:eastAsia="pl-PL"/>
        </w:rPr>
        <w:t>P</w:t>
      </w:r>
      <w:r w:rsidRPr="0064226F">
        <w:rPr>
          <w:sz w:val="22"/>
          <w:szCs w:val="22"/>
          <w:lang w:eastAsia="pl-PL"/>
        </w:rPr>
        <w:t xml:space="preserve">rzedmiotu </w:t>
      </w:r>
      <w:r w:rsidR="00047EA3" w:rsidRPr="0064226F">
        <w:rPr>
          <w:sz w:val="22"/>
          <w:szCs w:val="22"/>
          <w:lang w:eastAsia="pl-PL"/>
        </w:rPr>
        <w:t>u</w:t>
      </w:r>
      <w:r w:rsidRPr="0064226F">
        <w:rPr>
          <w:sz w:val="22"/>
          <w:szCs w:val="22"/>
          <w:lang w:eastAsia="pl-PL"/>
        </w:rPr>
        <w:t xml:space="preserve">mowy wykonywanej po dniu wejścia w życie aneksu zmieniającego wysokość wynagrodzenia. Wystąpienie okoliczności wymienionych w ust. 1 w żadnym przypadku nie uzasadnia możliwości przekroczenia terminu wskazanego w § 2 niniejszej umowy. </w:t>
      </w:r>
    </w:p>
    <w:p w14:paraId="5E76C2D4" w14:textId="77777777" w:rsidR="00B548A0" w:rsidRPr="0064226F" w:rsidRDefault="00B548A0" w:rsidP="0064226F">
      <w:pPr>
        <w:numPr>
          <w:ilvl w:val="0"/>
          <w:numId w:val="23"/>
        </w:numPr>
        <w:suppressAutoHyphens w:val="0"/>
        <w:spacing w:line="264" w:lineRule="auto"/>
        <w:ind w:left="357" w:hanging="357"/>
        <w:jc w:val="both"/>
        <w:rPr>
          <w:sz w:val="22"/>
          <w:szCs w:val="22"/>
          <w:lang w:eastAsia="pl-PL"/>
        </w:rPr>
      </w:pPr>
      <w:r w:rsidRPr="0064226F">
        <w:rPr>
          <w:sz w:val="22"/>
          <w:szCs w:val="22"/>
          <w:lang w:eastAsia="pl-PL"/>
        </w:rPr>
        <w:t>Przez zmianę wysokości cen produktów lub kosztów związanych z realizacją zamówienia rozumie się zarówno wzrost, jak i obniżenie odpowiednio cen lub kosztów względem cen lub kosztów przyjętych w celu ustalenia wynagrodzenia Wykonawcy określonego w ofercie.</w:t>
      </w:r>
    </w:p>
    <w:p w14:paraId="0D1D1BEE" w14:textId="77777777" w:rsidR="00B548A0" w:rsidRPr="0064226F" w:rsidRDefault="00B548A0" w:rsidP="0064226F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64" w:lineRule="auto"/>
        <w:ind w:left="357" w:hanging="357"/>
        <w:jc w:val="both"/>
        <w:rPr>
          <w:sz w:val="22"/>
          <w:szCs w:val="22"/>
          <w:lang w:eastAsia="pl-PL"/>
        </w:rPr>
      </w:pPr>
      <w:r w:rsidRPr="0064226F">
        <w:rPr>
          <w:sz w:val="22"/>
          <w:szCs w:val="22"/>
          <w:lang w:eastAsia="pl-PL"/>
        </w:rPr>
        <w:t>W przypadku dokonania zmiany wynagrodzenia dokonanej w trybie ust. 1 - 6, Wykonawca zobowiązany jest do zmiany wysokości wynagrodzenia przysługującego jego podwykonawcom, z którymi zawarł umowy na usługi lub dostawy, w zakresie odpowiadającym zmianom cen materiałów lub kosztów dotyczących zobowiązania podwykonawcy, jeżeli okres obowiązywania umowy przekracza 6 miesięcy.</w:t>
      </w:r>
    </w:p>
    <w:p w14:paraId="16F773C9" w14:textId="77777777" w:rsidR="00B548A0" w:rsidRPr="0064226F" w:rsidRDefault="00B548A0" w:rsidP="0064226F">
      <w:pPr>
        <w:suppressAutoHyphens w:val="0"/>
        <w:spacing w:line="264" w:lineRule="auto"/>
        <w:rPr>
          <w:b/>
          <w:color w:val="000000"/>
          <w:sz w:val="22"/>
          <w:szCs w:val="22"/>
          <w:lang w:eastAsia="pl-PL"/>
        </w:rPr>
      </w:pPr>
    </w:p>
    <w:p w14:paraId="4E068C4D" w14:textId="4EC5D7DF" w:rsidR="00BF4C34" w:rsidRPr="0064226F" w:rsidRDefault="00BF4C34" w:rsidP="0064226F">
      <w:pPr>
        <w:suppressAutoHyphens w:val="0"/>
        <w:spacing w:line="264" w:lineRule="auto"/>
        <w:jc w:val="center"/>
        <w:rPr>
          <w:b/>
          <w:color w:val="000000"/>
          <w:sz w:val="22"/>
          <w:szCs w:val="22"/>
          <w:lang w:eastAsia="pl-PL"/>
        </w:rPr>
      </w:pPr>
      <w:r w:rsidRPr="0064226F">
        <w:rPr>
          <w:b/>
          <w:color w:val="000000"/>
          <w:sz w:val="22"/>
          <w:szCs w:val="22"/>
          <w:lang w:eastAsia="pl-PL"/>
        </w:rPr>
        <w:t>Zmiana umowy</w:t>
      </w:r>
    </w:p>
    <w:p w14:paraId="6C414401" w14:textId="45E611CF" w:rsidR="00BF4C34" w:rsidRPr="0064226F" w:rsidRDefault="00BF4C34" w:rsidP="0064226F">
      <w:pPr>
        <w:tabs>
          <w:tab w:val="left" w:pos="142"/>
        </w:tabs>
        <w:suppressAutoHyphens w:val="0"/>
        <w:autoSpaceDE w:val="0"/>
        <w:autoSpaceDN w:val="0"/>
        <w:adjustRightInd w:val="0"/>
        <w:spacing w:line="264" w:lineRule="auto"/>
        <w:jc w:val="center"/>
        <w:rPr>
          <w:rFonts w:eastAsia="Arial Unicode MS"/>
          <w:color w:val="000000"/>
          <w:sz w:val="22"/>
          <w:szCs w:val="22"/>
          <w:lang w:eastAsia="pl-PL"/>
        </w:rPr>
      </w:pPr>
      <w:r w:rsidRPr="0064226F">
        <w:rPr>
          <w:rFonts w:eastAsia="Arial Unicode MS"/>
          <w:color w:val="000000"/>
          <w:sz w:val="22"/>
          <w:szCs w:val="22"/>
          <w:lang w:eastAsia="pl-PL"/>
        </w:rPr>
        <w:t>§ 10</w:t>
      </w:r>
      <w:r w:rsidR="00AC753C" w:rsidRPr="0064226F">
        <w:rPr>
          <w:rFonts w:eastAsia="Arial Unicode MS"/>
          <w:color w:val="000000"/>
          <w:sz w:val="22"/>
          <w:szCs w:val="22"/>
          <w:lang w:eastAsia="pl-PL"/>
        </w:rPr>
        <w:t>.</w:t>
      </w:r>
    </w:p>
    <w:p w14:paraId="66CE7E3C" w14:textId="3AB058E2" w:rsidR="005A7E61" w:rsidRPr="0064226F" w:rsidRDefault="00BF4C34" w:rsidP="0064226F">
      <w:pPr>
        <w:pStyle w:val="Akapitzlist"/>
        <w:numPr>
          <w:ilvl w:val="0"/>
          <w:numId w:val="20"/>
        </w:numPr>
        <w:suppressAutoHyphens w:val="0"/>
        <w:spacing w:line="264" w:lineRule="auto"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kern w:val="1"/>
          <w:sz w:val="22"/>
          <w:szCs w:val="22"/>
          <w:lang w:eastAsia="ar-SA"/>
        </w:rPr>
        <w:t xml:space="preserve">Zmiana postanowień zawartej </w:t>
      </w:r>
      <w:r w:rsidR="004C5B9A" w:rsidRPr="0064226F">
        <w:rPr>
          <w:color w:val="000000"/>
          <w:kern w:val="1"/>
          <w:sz w:val="22"/>
          <w:szCs w:val="22"/>
          <w:lang w:eastAsia="ar-SA"/>
        </w:rPr>
        <w:t>u</w:t>
      </w:r>
      <w:r w:rsidRPr="0064226F">
        <w:rPr>
          <w:color w:val="000000"/>
          <w:kern w:val="1"/>
          <w:sz w:val="22"/>
          <w:szCs w:val="22"/>
          <w:lang w:eastAsia="ar-SA"/>
        </w:rPr>
        <w:t>mowy może nastąpić za zgodą obu Stron wyrażoną na piśmie pod rygorem nieważności.</w:t>
      </w:r>
    </w:p>
    <w:p w14:paraId="4CC36136" w14:textId="2B57EA91" w:rsidR="00BF4C34" w:rsidRPr="0064226F" w:rsidRDefault="00BF4C34" w:rsidP="0064226F">
      <w:pPr>
        <w:pStyle w:val="Akapitzlist"/>
        <w:numPr>
          <w:ilvl w:val="0"/>
          <w:numId w:val="20"/>
        </w:numPr>
        <w:suppressAutoHyphens w:val="0"/>
        <w:spacing w:line="264" w:lineRule="auto"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kern w:val="1"/>
          <w:sz w:val="22"/>
          <w:szCs w:val="22"/>
          <w:lang w:eastAsia="ar-SA"/>
        </w:rPr>
        <w:t xml:space="preserve">Oprócz przypadków, o których mowa w art. 455 ust. 1 pkt 2-4 i ust. 2 ustawy </w:t>
      </w:r>
      <w:r w:rsidR="002026B0" w:rsidRPr="0064226F">
        <w:rPr>
          <w:color w:val="000000"/>
          <w:kern w:val="1"/>
          <w:sz w:val="22"/>
          <w:szCs w:val="22"/>
          <w:lang w:eastAsia="ar-SA"/>
        </w:rPr>
        <w:t>P</w:t>
      </w:r>
      <w:r w:rsidRPr="0064226F">
        <w:rPr>
          <w:color w:val="000000"/>
          <w:kern w:val="1"/>
          <w:sz w:val="22"/>
          <w:szCs w:val="22"/>
          <w:lang w:eastAsia="ar-SA"/>
        </w:rPr>
        <w:t xml:space="preserve">zp, na podstawie art. 455 ust. 1 pkt 1 ustawy </w:t>
      </w:r>
      <w:r w:rsidR="002026B0" w:rsidRPr="0064226F">
        <w:rPr>
          <w:color w:val="000000"/>
          <w:kern w:val="1"/>
          <w:sz w:val="22"/>
          <w:szCs w:val="22"/>
          <w:lang w:eastAsia="ar-SA"/>
        </w:rPr>
        <w:t>P</w:t>
      </w:r>
      <w:r w:rsidRPr="0064226F">
        <w:rPr>
          <w:color w:val="000000"/>
          <w:kern w:val="1"/>
          <w:sz w:val="22"/>
          <w:szCs w:val="22"/>
          <w:lang w:eastAsia="ar-SA"/>
        </w:rPr>
        <w:t xml:space="preserve">zp, Zamawiający dopuszcza możliwość wprowadzania zmian </w:t>
      </w:r>
      <w:r w:rsidR="002026B0" w:rsidRPr="0064226F">
        <w:rPr>
          <w:color w:val="000000"/>
          <w:kern w:val="1"/>
          <w:sz w:val="22"/>
          <w:szCs w:val="22"/>
          <w:lang w:eastAsia="ar-SA"/>
        </w:rPr>
        <w:t>u</w:t>
      </w:r>
      <w:r w:rsidRPr="0064226F">
        <w:rPr>
          <w:color w:val="000000"/>
          <w:kern w:val="1"/>
          <w:sz w:val="22"/>
          <w:szCs w:val="22"/>
          <w:lang w:eastAsia="ar-SA"/>
        </w:rPr>
        <w:t xml:space="preserve">mowy bez przeprowadzenia nowego postępowania (rodzaj i </w:t>
      </w:r>
      <w:r w:rsidRPr="0064226F">
        <w:rPr>
          <w:color w:val="000000"/>
          <w:sz w:val="22"/>
          <w:szCs w:val="22"/>
          <w:lang w:eastAsia="pl-PL"/>
        </w:rPr>
        <w:t>zakres zmian, warunki ich wprowadzenia)</w:t>
      </w:r>
      <w:r w:rsidRPr="0064226F">
        <w:rPr>
          <w:color w:val="000000"/>
          <w:kern w:val="1"/>
          <w:sz w:val="22"/>
          <w:szCs w:val="22"/>
          <w:lang w:eastAsia="ar-SA"/>
        </w:rPr>
        <w:t>:</w:t>
      </w:r>
    </w:p>
    <w:p w14:paraId="7E7545C1" w14:textId="77777777" w:rsidR="00BF4C34" w:rsidRPr="0064226F" w:rsidRDefault="00BF4C34" w:rsidP="0064226F">
      <w:pPr>
        <w:numPr>
          <w:ilvl w:val="0"/>
          <w:numId w:val="12"/>
        </w:numPr>
        <w:suppressAutoHyphens w:val="0"/>
        <w:spacing w:line="264" w:lineRule="auto"/>
        <w:ind w:left="714" w:hanging="357"/>
        <w:jc w:val="both"/>
        <w:rPr>
          <w:color w:val="000000"/>
          <w:sz w:val="22"/>
          <w:szCs w:val="22"/>
          <w:lang w:eastAsia="pl-PL"/>
        </w:rPr>
      </w:pPr>
      <w:r w:rsidRPr="0064226F">
        <w:rPr>
          <w:color w:val="000000"/>
          <w:sz w:val="22"/>
          <w:szCs w:val="22"/>
          <w:lang w:eastAsia="pl-PL"/>
        </w:rPr>
        <w:t>zmiana zakresu Przedmiotu umowy, w przypadku:</w:t>
      </w:r>
    </w:p>
    <w:p w14:paraId="740207F4" w14:textId="118846B8" w:rsidR="00BF4C34" w:rsidRPr="0064226F" w:rsidRDefault="00BF4C34" w:rsidP="0064226F">
      <w:pPr>
        <w:numPr>
          <w:ilvl w:val="2"/>
          <w:numId w:val="8"/>
        </w:numPr>
        <w:tabs>
          <w:tab w:val="num" w:pos="993"/>
          <w:tab w:val="left" w:pos="1134"/>
        </w:tabs>
        <w:suppressAutoHyphens w:val="0"/>
        <w:spacing w:line="264" w:lineRule="auto"/>
        <w:ind w:left="993" w:hanging="284"/>
        <w:jc w:val="both"/>
        <w:rPr>
          <w:rFonts w:eastAsia="Arial Unicode MS"/>
          <w:color w:val="000000"/>
          <w:sz w:val="22"/>
          <w:szCs w:val="22"/>
          <w:lang w:eastAsia="pl-PL"/>
        </w:rPr>
      </w:pPr>
      <w:r w:rsidRPr="0064226F">
        <w:rPr>
          <w:color w:val="000000"/>
          <w:sz w:val="22"/>
          <w:szCs w:val="22"/>
          <w:lang w:eastAsia="pl-PL"/>
        </w:rPr>
        <w:t xml:space="preserve">większego niż planowane zainteresowania i możliwości wykorzystania ewentualnych oszczędności, zwiększenie liczby uczestników </w:t>
      </w:r>
      <w:r w:rsidR="00D049E6" w:rsidRPr="0064226F">
        <w:rPr>
          <w:rFonts w:eastAsiaTheme="minorHAnsi"/>
          <w:color w:val="000000"/>
          <w:sz w:val="22"/>
          <w:szCs w:val="22"/>
          <w:lang w:eastAsia="en-US"/>
        </w:rPr>
        <w:t>szkolenia</w:t>
      </w:r>
      <w:r w:rsidRPr="0064226F">
        <w:rPr>
          <w:color w:val="000000"/>
          <w:sz w:val="22"/>
          <w:szCs w:val="22"/>
          <w:lang w:eastAsia="pl-PL"/>
        </w:rPr>
        <w:t xml:space="preserve"> i/lub grup</w:t>
      </w:r>
      <w:r w:rsidRPr="0064226F">
        <w:rPr>
          <w:rFonts w:eastAsia="Arial Unicode MS"/>
          <w:color w:val="000000"/>
          <w:sz w:val="22"/>
          <w:szCs w:val="22"/>
          <w:lang w:eastAsia="pl-PL"/>
        </w:rPr>
        <w:t>,</w:t>
      </w:r>
      <w:r w:rsidRPr="0064226F">
        <w:rPr>
          <w:color w:val="000000"/>
          <w:sz w:val="22"/>
          <w:szCs w:val="22"/>
          <w:lang w:eastAsia="pl-PL"/>
        </w:rPr>
        <w:t xml:space="preserve"> </w:t>
      </w:r>
      <w:r w:rsidRPr="0064226F">
        <w:rPr>
          <w:rFonts w:eastAsia="Arial Unicode MS"/>
          <w:color w:val="000000"/>
          <w:sz w:val="22"/>
          <w:szCs w:val="22"/>
          <w:lang w:eastAsia="pl-PL"/>
        </w:rPr>
        <w:t>z zastrzeżeniem uzyskania  zgody  I</w:t>
      </w:r>
      <w:r w:rsidR="00240F86" w:rsidRPr="0064226F">
        <w:rPr>
          <w:rFonts w:eastAsia="Arial Unicode MS"/>
          <w:color w:val="000000"/>
          <w:sz w:val="22"/>
          <w:szCs w:val="22"/>
          <w:lang w:eastAsia="pl-PL"/>
        </w:rPr>
        <w:t xml:space="preserve">nstytucji </w:t>
      </w:r>
      <w:r w:rsidRPr="0064226F">
        <w:rPr>
          <w:rFonts w:eastAsia="Arial Unicode MS"/>
          <w:color w:val="000000"/>
          <w:sz w:val="22"/>
          <w:szCs w:val="22"/>
          <w:lang w:eastAsia="pl-PL"/>
        </w:rPr>
        <w:t>Z</w:t>
      </w:r>
      <w:r w:rsidR="00240F86" w:rsidRPr="0064226F">
        <w:rPr>
          <w:rFonts w:eastAsia="Arial Unicode MS"/>
          <w:color w:val="000000"/>
          <w:sz w:val="22"/>
          <w:szCs w:val="22"/>
          <w:lang w:eastAsia="pl-PL"/>
        </w:rPr>
        <w:t>arządzającej</w:t>
      </w:r>
      <w:r w:rsidRPr="0064226F">
        <w:rPr>
          <w:rFonts w:eastAsia="Arial Unicode MS"/>
          <w:color w:val="000000"/>
          <w:sz w:val="22"/>
          <w:szCs w:val="22"/>
          <w:lang w:eastAsia="pl-PL"/>
        </w:rPr>
        <w:t xml:space="preserve">  </w:t>
      </w:r>
      <w:r w:rsidR="002026B0" w:rsidRPr="0064226F">
        <w:rPr>
          <w:rFonts w:eastAsia="Arial Unicode MS"/>
          <w:color w:val="000000"/>
          <w:sz w:val="22"/>
          <w:szCs w:val="22"/>
          <w:lang w:eastAsia="pl-PL"/>
        </w:rPr>
        <w:t>Projektem</w:t>
      </w:r>
      <w:r w:rsidRPr="0064226F">
        <w:rPr>
          <w:rFonts w:eastAsia="Arial Unicode MS"/>
          <w:color w:val="000000"/>
          <w:sz w:val="22"/>
          <w:szCs w:val="22"/>
          <w:lang w:eastAsia="pl-PL"/>
        </w:rPr>
        <w:t xml:space="preserve"> w przypadku gdy zmiana skutkować będzie zmianami w Projekcie,</w:t>
      </w:r>
    </w:p>
    <w:p w14:paraId="22E9DAE5" w14:textId="0542045D" w:rsidR="00BF4C34" w:rsidRPr="0064226F" w:rsidRDefault="00BF4C34" w:rsidP="0064226F">
      <w:pPr>
        <w:numPr>
          <w:ilvl w:val="2"/>
          <w:numId w:val="8"/>
        </w:numPr>
        <w:tabs>
          <w:tab w:val="num" w:pos="993"/>
          <w:tab w:val="left" w:pos="1134"/>
        </w:tabs>
        <w:suppressAutoHyphens w:val="0"/>
        <w:spacing w:line="264" w:lineRule="auto"/>
        <w:ind w:left="993" w:hanging="284"/>
        <w:jc w:val="both"/>
        <w:rPr>
          <w:rFonts w:eastAsia="Arial Unicode MS"/>
          <w:color w:val="000000"/>
          <w:sz w:val="22"/>
          <w:szCs w:val="22"/>
          <w:lang w:eastAsia="pl-PL"/>
        </w:rPr>
      </w:pPr>
      <w:r w:rsidRPr="0064226F">
        <w:rPr>
          <w:color w:val="000000"/>
          <w:sz w:val="22"/>
          <w:szCs w:val="22"/>
          <w:lang w:eastAsia="pl-PL"/>
        </w:rPr>
        <w:t xml:space="preserve">konieczności wykonania dodatkowych usług oraz dostaw z nimi związanych, lub wykraczających poza zakres Przedmiotu umowy, których wykonanie będzie niezbędne do prawidłowej realizacji </w:t>
      </w:r>
      <w:r w:rsidR="00185896" w:rsidRPr="0064226F">
        <w:rPr>
          <w:color w:val="000000"/>
          <w:sz w:val="22"/>
          <w:szCs w:val="22"/>
          <w:lang w:eastAsia="pl-PL"/>
        </w:rPr>
        <w:t>u</w:t>
      </w:r>
      <w:r w:rsidRPr="0064226F">
        <w:rPr>
          <w:color w:val="000000"/>
          <w:sz w:val="22"/>
          <w:szCs w:val="22"/>
          <w:lang w:eastAsia="pl-PL"/>
        </w:rPr>
        <w:t>mowy,</w:t>
      </w:r>
    </w:p>
    <w:p w14:paraId="007F3CBE" w14:textId="77777777" w:rsidR="00BF4C34" w:rsidRPr="0064226F" w:rsidRDefault="00BF4C34" w:rsidP="0064226F">
      <w:pPr>
        <w:numPr>
          <w:ilvl w:val="2"/>
          <w:numId w:val="8"/>
        </w:numPr>
        <w:tabs>
          <w:tab w:val="num" w:pos="993"/>
          <w:tab w:val="left" w:pos="1134"/>
        </w:tabs>
        <w:suppressAutoHyphens w:val="0"/>
        <w:spacing w:line="264" w:lineRule="auto"/>
        <w:ind w:left="993" w:hanging="284"/>
        <w:jc w:val="both"/>
        <w:rPr>
          <w:rFonts w:eastAsia="Arial Unicode MS"/>
          <w:color w:val="000000"/>
          <w:sz w:val="22"/>
          <w:szCs w:val="22"/>
          <w:lang w:eastAsia="pl-PL"/>
        </w:rPr>
      </w:pPr>
      <w:r w:rsidRPr="0064226F">
        <w:rPr>
          <w:color w:val="000000"/>
          <w:sz w:val="22"/>
          <w:szCs w:val="22"/>
          <w:lang w:eastAsia="pl-PL"/>
        </w:rPr>
        <w:t>gdy nast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>ą</w:t>
      </w:r>
      <w:r w:rsidRPr="0064226F">
        <w:rPr>
          <w:color w:val="000000"/>
          <w:sz w:val="22"/>
          <w:szCs w:val="22"/>
          <w:lang w:eastAsia="pl-PL"/>
        </w:rPr>
        <w:t>pi zmiana powszechnie obowi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>ą</w:t>
      </w:r>
      <w:r w:rsidRPr="0064226F">
        <w:rPr>
          <w:color w:val="000000"/>
          <w:sz w:val="22"/>
          <w:szCs w:val="22"/>
          <w:lang w:eastAsia="pl-PL"/>
        </w:rPr>
        <w:t>zuj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>ą</w:t>
      </w:r>
      <w:r w:rsidRPr="0064226F">
        <w:rPr>
          <w:color w:val="000000"/>
          <w:sz w:val="22"/>
          <w:szCs w:val="22"/>
          <w:lang w:eastAsia="pl-PL"/>
        </w:rPr>
        <w:t>cych przepisów prawa w zakresie maj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>ą</w:t>
      </w:r>
      <w:r w:rsidRPr="0064226F">
        <w:rPr>
          <w:color w:val="000000"/>
          <w:sz w:val="22"/>
          <w:szCs w:val="22"/>
          <w:lang w:eastAsia="pl-PL"/>
        </w:rPr>
        <w:t>cym wpływ na realizacj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 xml:space="preserve">ę </w:t>
      </w:r>
      <w:r w:rsidRPr="0064226F">
        <w:rPr>
          <w:color w:val="000000"/>
          <w:sz w:val="22"/>
          <w:szCs w:val="22"/>
          <w:lang w:eastAsia="pl-PL"/>
        </w:rPr>
        <w:t>Przedmiotu umowy,</w:t>
      </w:r>
    </w:p>
    <w:p w14:paraId="2C49E552" w14:textId="0CA8CF2F" w:rsidR="00BF4C34" w:rsidRPr="0064226F" w:rsidRDefault="00BF4C34" w:rsidP="0064226F">
      <w:pPr>
        <w:numPr>
          <w:ilvl w:val="2"/>
          <w:numId w:val="8"/>
        </w:numPr>
        <w:tabs>
          <w:tab w:val="num" w:pos="993"/>
          <w:tab w:val="left" w:pos="1134"/>
        </w:tabs>
        <w:suppressAutoHyphens w:val="0"/>
        <w:spacing w:line="264" w:lineRule="auto"/>
        <w:ind w:left="993" w:hanging="284"/>
        <w:jc w:val="both"/>
        <w:rPr>
          <w:rFonts w:eastAsia="Arial Unicode MS"/>
          <w:color w:val="000000"/>
          <w:sz w:val="22"/>
          <w:szCs w:val="22"/>
          <w:lang w:eastAsia="pl-PL"/>
        </w:rPr>
      </w:pPr>
      <w:r w:rsidRPr="0064226F">
        <w:rPr>
          <w:color w:val="000000"/>
          <w:sz w:val="22"/>
          <w:szCs w:val="22"/>
          <w:lang w:eastAsia="pl-PL"/>
        </w:rPr>
        <w:t>gdy konieczno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 xml:space="preserve">ść </w:t>
      </w:r>
      <w:r w:rsidRPr="0064226F">
        <w:rPr>
          <w:color w:val="000000"/>
          <w:sz w:val="22"/>
          <w:szCs w:val="22"/>
          <w:lang w:eastAsia="pl-PL"/>
        </w:rPr>
        <w:t>wprowadzenia zmian b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>ę</w:t>
      </w:r>
      <w:r w:rsidRPr="0064226F">
        <w:rPr>
          <w:color w:val="000000"/>
          <w:sz w:val="22"/>
          <w:szCs w:val="22"/>
          <w:lang w:eastAsia="pl-PL"/>
        </w:rPr>
        <w:t>dzie nast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>ę</w:t>
      </w:r>
      <w:r w:rsidRPr="0064226F">
        <w:rPr>
          <w:color w:val="000000"/>
          <w:sz w:val="22"/>
          <w:szCs w:val="22"/>
          <w:lang w:eastAsia="pl-PL"/>
        </w:rPr>
        <w:t>pstwem zmian wprowadzonych w umowach pomi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>ę</w:t>
      </w:r>
      <w:r w:rsidRPr="0064226F">
        <w:rPr>
          <w:color w:val="000000"/>
          <w:sz w:val="22"/>
          <w:szCs w:val="22"/>
          <w:lang w:eastAsia="pl-PL"/>
        </w:rPr>
        <w:t>dzy Zamawiającym a inn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 xml:space="preserve">ą </w:t>
      </w:r>
      <w:r w:rsidRPr="0064226F">
        <w:rPr>
          <w:color w:val="000000"/>
          <w:sz w:val="22"/>
          <w:szCs w:val="22"/>
          <w:lang w:eastAsia="pl-PL"/>
        </w:rPr>
        <w:t>ni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 xml:space="preserve">ż </w:t>
      </w:r>
      <w:r w:rsidRPr="0064226F">
        <w:rPr>
          <w:color w:val="000000"/>
          <w:sz w:val="22"/>
          <w:szCs w:val="22"/>
          <w:lang w:eastAsia="pl-PL"/>
        </w:rPr>
        <w:t>Wykonawca stron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>ą</w:t>
      </w:r>
      <w:r w:rsidRPr="0064226F">
        <w:rPr>
          <w:color w:val="000000"/>
          <w:sz w:val="22"/>
          <w:szCs w:val="22"/>
          <w:lang w:eastAsia="pl-PL"/>
        </w:rPr>
        <w:t>,</w:t>
      </w:r>
      <w:r w:rsidR="00221EBF" w:rsidRPr="0064226F">
        <w:rPr>
          <w:color w:val="000000"/>
          <w:sz w:val="22"/>
          <w:szCs w:val="22"/>
          <w:lang w:eastAsia="pl-PL"/>
        </w:rPr>
        <w:t xml:space="preserve"> </w:t>
      </w:r>
      <w:r w:rsidRPr="0064226F">
        <w:rPr>
          <w:color w:val="000000"/>
          <w:sz w:val="22"/>
          <w:szCs w:val="22"/>
          <w:lang w:eastAsia="pl-PL"/>
        </w:rPr>
        <w:t>w szczególno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>ś</w:t>
      </w:r>
      <w:r w:rsidRPr="0064226F">
        <w:rPr>
          <w:color w:val="000000"/>
          <w:sz w:val="22"/>
          <w:szCs w:val="22"/>
          <w:lang w:eastAsia="pl-PL"/>
        </w:rPr>
        <w:t xml:space="preserve">ci </w:t>
      </w:r>
      <w:r w:rsidR="00185896" w:rsidRPr="0064226F">
        <w:rPr>
          <w:color w:val="000000"/>
          <w:sz w:val="22"/>
          <w:szCs w:val="22"/>
          <w:lang w:eastAsia="pl-PL"/>
        </w:rPr>
        <w:t>I</w:t>
      </w:r>
      <w:r w:rsidRPr="0064226F">
        <w:rPr>
          <w:color w:val="000000"/>
          <w:sz w:val="22"/>
          <w:szCs w:val="22"/>
          <w:lang w:eastAsia="pl-PL"/>
        </w:rPr>
        <w:t>nstytucj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 xml:space="preserve">ą </w:t>
      </w:r>
      <w:r w:rsidRPr="0064226F">
        <w:rPr>
          <w:color w:val="000000"/>
          <w:sz w:val="22"/>
          <w:szCs w:val="22"/>
          <w:lang w:eastAsia="pl-PL"/>
        </w:rPr>
        <w:t>Zarz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>ą</w:t>
      </w:r>
      <w:r w:rsidRPr="0064226F">
        <w:rPr>
          <w:color w:val="000000"/>
          <w:sz w:val="22"/>
          <w:szCs w:val="22"/>
          <w:lang w:eastAsia="pl-PL"/>
        </w:rPr>
        <w:t>dzaj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>ą</w:t>
      </w:r>
      <w:r w:rsidRPr="0064226F">
        <w:rPr>
          <w:color w:val="000000"/>
          <w:sz w:val="22"/>
          <w:szCs w:val="22"/>
          <w:lang w:eastAsia="pl-PL"/>
        </w:rPr>
        <w:t>c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>ą</w:t>
      </w:r>
      <w:r w:rsidR="00185896" w:rsidRPr="0064226F">
        <w:rPr>
          <w:color w:val="000000"/>
          <w:sz w:val="22"/>
          <w:szCs w:val="22"/>
          <w:lang w:eastAsia="pl-PL"/>
        </w:rPr>
        <w:t xml:space="preserve"> Projektem</w:t>
      </w:r>
      <w:r w:rsidRPr="0064226F">
        <w:rPr>
          <w:color w:val="000000"/>
          <w:sz w:val="22"/>
          <w:szCs w:val="22"/>
          <w:lang w:eastAsia="pl-PL"/>
        </w:rPr>
        <w:t>, a tak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>ż</w:t>
      </w:r>
      <w:r w:rsidRPr="0064226F">
        <w:rPr>
          <w:color w:val="000000"/>
          <w:sz w:val="22"/>
          <w:szCs w:val="22"/>
          <w:lang w:eastAsia="pl-PL"/>
        </w:rPr>
        <w:t>e innymi instytucjami, które na podstawie przepisów prawa mog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 xml:space="preserve">ą </w:t>
      </w:r>
      <w:r w:rsidRPr="0064226F">
        <w:rPr>
          <w:color w:val="000000"/>
          <w:sz w:val="22"/>
          <w:szCs w:val="22"/>
          <w:lang w:eastAsia="pl-PL"/>
        </w:rPr>
        <w:t>wpływa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 xml:space="preserve">ć </w:t>
      </w:r>
      <w:r w:rsidRPr="0064226F">
        <w:rPr>
          <w:color w:val="000000"/>
          <w:sz w:val="22"/>
          <w:szCs w:val="22"/>
          <w:lang w:eastAsia="pl-PL"/>
        </w:rPr>
        <w:t>na realizacj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>ę</w:t>
      </w:r>
      <w:r w:rsidRPr="0064226F">
        <w:rPr>
          <w:color w:val="000000"/>
          <w:sz w:val="22"/>
          <w:szCs w:val="22"/>
          <w:lang w:eastAsia="pl-PL"/>
        </w:rPr>
        <w:t xml:space="preserve"> Przedmiotu umowy,</w:t>
      </w:r>
    </w:p>
    <w:p w14:paraId="29EF3948" w14:textId="67CCFAC4" w:rsidR="00BF4C34" w:rsidRPr="0064226F" w:rsidRDefault="00BF4C34" w:rsidP="0064226F">
      <w:pPr>
        <w:numPr>
          <w:ilvl w:val="2"/>
          <w:numId w:val="8"/>
        </w:numPr>
        <w:tabs>
          <w:tab w:val="num" w:pos="993"/>
          <w:tab w:val="left" w:pos="1134"/>
        </w:tabs>
        <w:suppressAutoHyphens w:val="0"/>
        <w:spacing w:line="264" w:lineRule="auto"/>
        <w:ind w:left="993" w:hanging="284"/>
        <w:jc w:val="both"/>
        <w:rPr>
          <w:rFonts w:eastAsia="Arial Unicode MS"/>
          <w:color w:val="000000"/>
          <w:sz w:val="22"/>
          <w:szCs w:val="22"/>
          <w:lang w:eastAsia="pl-PL"/>
        </w:rPr>
      </w:pPr>
      <w:r w:rsidRPr="0064226F">
        <w:rPr>
          <w:color w:val="000000"/>
          <w:sz w:val="22"/>
          <w:szCs w:val="22"/>
          <w:lang w:eastAsia="pl-PL"/>
        </w:rPr>
        <w:t>gdy konieczno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 xml:space="preserve">ść </w:t>
      </w:r>
      <w:r w:rsidRPr="0064226F">
        <w:rPr>
          <w:color w:val="000000"/>
          <w:sz w:val="22"/>
          <w:szCs w:val="22"/>
          <w:lang w:eastAsia="pl-PL"/>
        </w:rPr>
        <w:t>wprowadzenia zmian b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>ę</w:t>
      </w:r>
      <w:r w:rsidRPr="0064226F">
        <w:rPr>
          <w:color w:val="000000"/>
          <w:sz w:val="22"/>
          <w:szCs w:val="22"/>
          <w:lang w:eastAsia="pl-PL"/>
        </w:rPr>
        <w:t>dzie nast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>ę</w:t>
      </w:r>
      <w:r w:rsidRPr="0064226F">
        <w:rPr>
          <w:color w:val="000000"/>
          <w:sz w:val="22"/>
          <w:szCs w:val="22"/>
          <w:lang w:eastAsia="pl-PL"/>
        </w:rPr>
        <w:t>pstwem zmian wytycznych dotycz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>ą</w:t>
      </w:r>
      <w:r w:rsidRPr="0064226F">
        <w:rPr>
          <w:color w:val="000000"/>
          <w:sz w:val="22"/>
          <w:szCs w:val="22"/>
          <w:lang w:eastAsia="pl-PL"/>
        </w:rPr>
        <w:t xml:space="preserve">cych </w:t>
      </w:r>
      <w:r w:rsidR="00185896" w:rsidRPr="0064226F">
        <w:rPr>
          <w:color w:val="000000"/>
          <w:sz w:val="22"/>
          <w:szCs w:val="22"/>
          <w:lang w:eastAsia="pl-PL"/>
        </w:rPr>
        <w:t xml:space="preserve">Projektu </w:t>
      </w:r>
      <w:r w:rsidRPr="0064226F">
        <w:rPr>
          <w:color w:val="000000"/>
          <w:sz w:val="22"/>
          <w:szCs w:val="22"/>
          <w:lang w:eastAsia="pl-PL"/>
        </w:rPr>
        <w:t>lub wytycznych i zalece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 xml:space="preserve">ń </w:t>
      </w:r>
      <w:r w:rsidRPr="0064226F">
        <w:rPr>
          <w:color w:val="000000"/>
          <w:sz w:val="22"/>
          <w:szCs w:val="22"/>
          <w:lang w:eastAsia="pl-PL"/>
        </w:rPr>
        <w:t>Instytucji Zarz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>ą</w:t>
      </w:r>
      <w:r w:rsidRPr="0064226F">
        <w:rPr>
          <w:color w:val="000000"/>
          <w:sz w:val="22"/>
          <w:szCs w:val="22"/>
          <w:lang w:eastAsia="pl-PL"/>
        </w:rPr>
        <w:t>dzaj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>ą</w:t>
      </w:r>
      <w:r w:rsidRPr="0064226F">
        <w:rPr>
          <w:color w:val="000000"/>
          <w:sz w:val="22"/>
          <w:szCs w:val="22"/>
          <w:lang w:eastAsia="pl-PL"/>
        </w:rPr>
        <w:t>cej, w szczególno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>ś</w:t>
      </w:r>
      <w:r w:rsidRPr="0064226F">
        <w:rPr>
          <w:color w:val="000000"/>
          <w:sz w:val="22"/>
          <w:szCs w:val="22"/>
          <w:lang w:eastAsia="pl-PL"/>
        </w:rPr>
        <w:t>ci w zakresie sprawozdawczo</w:t>
      </w:r>
      <w:r w:rsidRPr="0064226F">
        <w:rPr>
          <w:rFonts w:eastAsia="TimesNewRoman"/>
          <w:color w:val="000000"/>
          <w:sz w:val="22"/>
          <w:szCs w:val="22"/>
          <w:lang w:eastAsia="pl-PL"/>
        </w:rPr>
        <w:t>ś</w:t>
      </w:r>
      <w:r w:rsidRPr="0064226F">
        <w:rPr>
          <w:color w:val="000000"/>
          <w:sz w:val="22"/>
          <w:szCs w:val="22"/>
          <w:lang w:eastAsia="pl-PL"/>
        </w:rPr>
        <w:t>ci,</w:t>
      </w:r>
    </w:p>
    <w:p w14:paraId="597550DD" w14:textId="1CAD4502" w:rsidR="00BF4C34" w:rsidRPr="0064226F" w:rsidRDefault="00BF4C34" w:rsidP="0064226F">
      <w:pPr>
        <w:numPr>
          <w:ilvl w:val="2"/>
          <w:numId w:val="8"/>
        </w:numPr>
        <w:tabs>
          <w:tab w:val="num" w:pos="993"/>
          <w:tab w:val="left" w:pos="1134"/>
        </w:tabs>
        <w:suppressAutoHyphens w:val="0"/>
        <w:spacing w:line="264" w:lineRule="auto"/>
        <w:ind w:left="993" w:hanging="284"/>
        <w:jc w:val="both"/>
        <w:rPr>
          <w:rFonts w:eastAsia="Arial Unicode MS"/>
          <w:color w:val="000000"/>
          <w:sz w:val="22"/>
          <w:szCs w:val="22"/>
          <w:lang w:eastAsia="pl-PL"/>
        </w:rPr>
      </w:pPr>
      <w:r w:rsidRPr="0064226F">
        <w:rPr>
          <w:color w:val="000000"/>
          <w:sz w:val="22"/>
          <w:szCs w:val="22"/>
          <w:lang w:eastAsia="pl-PL"/>
        </w:rPr>
        <w:t>zaistnieją okoliczności związanie z pandemią, stanami epidemicznymi, epidemiologicznymi, stanami wyjątkowymi lub innymi okolicznościami o cechach „siły wyższej”</w:t>
      </w:r>
      <w:r w:rsidRPr="0064226F">
        <w:rPr>
          <w:color w:val="000000"/>
          <w:sz w:val="22"/>
          <w:szCs w:val="22"/>
          <w:lang w:eastAsia="ar-SA"/>
        </w:rPr>
        <w:t xml:space="preserve">, rozumianej jako zdarzenie zewnętrzne mające swe źródło poza  Wykonawcą, niemożliwe do przewidzenia (mały stopień prawdopodobieństwa pojawienia się w określonej sytuacji w świetle obiektywnej oceny wydarzeń), niemożliwe do zapobieżenia - nie tyle samemu zjawisku, ale szkodliwym jego następstwom przy zastosowaniu współczesnej techniki, które zasadniczo i istotnie utrudnia  wykonywanie części lub całości zobowiązań wynikających z </w:t>
      </w:r>
      <w:r w:rsidR="00185896" w:rsidRPr="0064226F">
        <w:rPr>
          <w:color w:val="000000"/>
          <w:sz w:val="22"/>
          <w:szCs w:val="22"/>
          <w:lang w:eastAsia="ar-SA"/>
        </w:rPr>
        <w:t>u</w:t>
      </w:r>
      <w:r w:rsidRPr="0064226F">
        <w:rPr>
          <w:color w:val="000000"/>
          <w:sz w:val="22"/>
          <w:szCs w:val="22"/>
          <w:lang w:eastAsia="ar-SA"/>
        </w:rPr>
        <w:t>mowy;</w:t>
      </w:r>
    </w:p>
    <w:p w14:paraId="04AC1E58" w14:textId="4C0858AD" w:rsidR="00BF4C34" w:rsidRPr="0064226F" w:rsidRDefault="00BF4C34" w:rsidP="0064226F">
      <w:pPr>
        <w:numPr>
          <w:ilvl w:val="2"/>
          <w:numId w:val="8"/>
        </w:numPr>
        <w:tabs>
          <w:tab w:val="num" w:pos="993"/>
          <w:tab w:val="left" w:pos="1134"/>
        </w:tabs>
        <w:suppressAutoHyphens w:val="0"/>
        <w:spacing w:line="264" w:lineRule="auto"/>
        <w:ind w:left="993" w:hanging="284"/>
        <w:jc w:val="both"/>
        <w:rPr>
          <w:rFonts w:eastAsia="Arial Unicode MS"/>
          <w:color w:val="000000"/>
          <w:sz w:val="22"/>
          <w:szCs w:val="22"/>
          <w:lang w:eastAsia="pl-PL"/>
        </w:rPr>
      </w:pPr>
      <w:r w:rsidRPr="0064226F">
        <w:rPr>
          <w:color w:val="000000"/>
          <w:sz w:val="22"/>
          <w:szCs w:val="22"/>
          <w:lang w:eastAsia="pl-PL"/>
        </w:rPr>
        <w:t xml:space="preserve">wystąpi możliwość i/lub konieczność/sposobność wprowadzenia zmian w sposobie wykonania </w:t>
      </w:r>
      <w:r w:rsidR="00185896" w:rsidRPr="0064226F">
        <w:rPr>
          <w:color w:val="000000"/>
          <w:sz w:val="22"/>
          <w:szCs w:val="22"/>
          <w:lang w:eastAsia="pl-PL"/>
        </w:rPr>
        <w:t>P</w:t>
      </w:r>
      <w:r w:rsidRPr="0064226F">
        <w:rPr>
          <w:color w:val="000000"/>
          <w:sz w:val="22"/>
          <w:szCs w:val="22"/>
          <w:lang w:eastAsia="pl-PL"/>
        </w:rPr>
        <w:t>rzedmiotu umowy, jeżeli te zmiany są korzystne dla Zamawiającego,</w:t>
      </w:r>
    </w:p>
    <w:p w14:paraId="5A14CEEA" w14:textId="6C1947C7" w:rsidR="00BF4C34" w:rsidRPr="0064226F" w:rsidRDefault="00BF4C34" w:rsidP="0064226F">
      <w:pPr>
        <w:numPr>
          <w:ilvl w:val="2"/>
          <w:numId w:val="8"/>
        </w:numPr>
        <w:tabs>
          <w:tab w:val="num" w:pos="993"/>
          <w:tab w:val="left" w:pos="1134"/>
        </w:tabs>
        <w:suppressAutoHyphens w:val="0"/>
        <w:spacing w:line="264" w:lineRule="auto"/>
        <w:ind w:left="993" w:hanging="284"/>
        <w:jc w:val="both"/>
        <w:rPr>
          <w:rFonts w:eastAsia="Arial Unicode MS"/>
          <w:color w:val="000000"/>
          <w:sz w:val="22"/>
          <w:szCs w:val="22"/>
          <w:lang w:eastAsia="pl-PL"/>
        </w:rPr>
      </w:pPr>
      <w:r w:rsidRPr="0064226F">
        <w:rPr>
          <w:color w:val="000000"/>
          <w:sz w:val="22"/>
          <w:szCs w:val="22"/>
          <w:lang w:eastAsia="pl-PL"/>
        </w:rPr>
        <w:t>wystąpi konieczność zmiany sposobu realizacji umowy wynikająca z zaistnienia niemożliwej wcześniej do przewidzenia okolicznoś</w:t>
      </w:r>
      <w:r w:rsidR="00185896" w:rsidRPr="0064226F">
        <w:rPr>
          <w:color w:val="000000"/>
          <w:sz w:val="22"/>
          <w:szCs w:val="22"/>
          <w:lang w:eastAsia="pl-PL"/>
        </w:rPr>
        <w:t>ci</w:t>
      </w:r>
      <w:r w:rsidRPr="0064226F">
        <w:rPr>
          <w:color w:val="000000"/>
          <w:sz w:val="22"/>
          <w:szCs w:val="22"/>
          <w:lang w:eastAsia="pl-PL"/>
        </w:rPr>
        <w:t>, za którą żadna ze stron nie ponosi odpowiedzialności i mającej wpływ na wykonanie umowy,</w:t>
      </w:r>
    </w:p>
    <w:p w14:paraId="6B52C2A5" w14:textId="56F884A3" w:rsidR="00BF4C34" w:rsidRPr="0064226F" w:rsidRDefault="00BF4C34" w:rsidP="0064226F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64" w:lineRule="auto"/>
        <w:ind w:left="714" w:hanging="357"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lastRenderedPageBreak/>
        <w:t>zmiana albo rezygnacja z podwykonawcy, w tym jeżeli</w:t>
      </w:r>
      <w:r w:rsidRPr="0064226F">
        <w:rPr>
          <w:color w:val="000000"/>
          <w:kern w:val="1"/>
          <w:sz w:val="22"/>
          <w:szCs w:val="22"/>
          <w:lang w:eastAsia="ar-SA"/>
        </w:rPr>
        <w:t xml:space="preserve"> zmiana albo rezygnacja z podwykonawcy, dotyczy podmiotu, na którego zasoby Wykonawca powoływał się, na zasadach określonych w art. 118 ust. 1 ustawy </w:t>
      </w:r>
      <w:r w:rsidR="00185896" w:rsidRPr="0064226F">
        <w:rPr>
          <w:color w:val="000000"/>
          <w:kern w:val="1"/>
          <w:sz w:val="22"/>
          <w:szCs w:val="22"/>
          <w:lang w:eastAsia="ar-SA"/>
        </w:rPr>
        <w:t>P</w:t>
      </w:r>
      <w:r w:rsidRPr="0064226F">
        <w:rPr>
          <w:color w:val="000000"/>
          <w:kern w:val="1"/>
          <w:sz w:val="22"/>
          <w:szCs w:val="22"/>
          <w:lang w:eastAsia="ar-SA"/>
        </w:rPr>
        <w:t xml:space="preserve">zp, w celu wykazania spełniania warunków udziału w postępowaniu, </w:t>
      </w:r>
      <w:bookmarkStart w:id="19" w:name="_Hlk72692390"/>
      <w:r w:rsidRPr="0064226F">
        <w:rPr>
          <w:color w:val="000000"/>
          <w:kern w:val="1"/>
          <w:sz w:val="22"/>
          <w:szCs w:val="22"/>
          <w:lang w:eastAsia="ar-SA"/>
        </w:rPr>
        <w:t>jeżeli Wykonawca wykaże Zamawiającemu, że proponowany inny podwykonawca lub</w:t>
      </w:r>
      <w:bookmarkEnd w:id="19"/>
      <w:r w:rsidRPr="0064226F">
        <w:rPr>
          <w:color w:val="000000"/>
          <w:kern w:val="1"/>
          <w:sz w:val="22"/>
          <w:szCs w:val="22"/>
          <w:lang w:eastAsia="ar-SA"/>
        </w:rPr>
        <w:t xml:space="preserve"> Wykonawca samodzielnie spełnia je w stopniu nie mniejszym niż podwykonawca, na którego zasoby Wykonawca powoływał się w trakcie postępowania o udzielenie zamówienia</w:t>
      </w:r>
      <w:r w:rsidRPr="0064226F">
        <w:rPr>
          <w:color w:val="000000"/>
          <w:sz w:val="22"/>
          <w:szCs w:val="22"/>
          <w:lang w:eastAsia="ar-SA"/>
        </w:rPr>
        <w:t>;</w:t>
      </w:r>
    </w:p>
    <w:p w14:paraId="61021366" w14:textId="77777777" w:rsidR="00BF4C34" w:rsidRPr="0064226F" w:rsidRDefault="00BF4C34" w:rsidP="0064226F">
      <w:pPr>
        <w:numPr>
          <w:ilvl w:val="0"/>
          <w:numId w:val="12"/>
        </w:numPr>
        <w:suppressAutoHyphens w:val="0"/>
        <w:spacing w:line="264" w:lineRule="auto"/>
        <w:ind w:left="714" w:hanging="357"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>zmiana terminu realizacji Przedmiotu umowy, w przypadku:</w:t>
      </w:r>
    </w:p>
    <w:p w14:paraId="27AF19C8" w14:textId="32DE9F6D" w:rsidR="00BF4C34" w:rsidRPr="0064226F" w:rsidRDefault="00BF4C34" w:rsidP="0064226F">
      <w:pPr>
        <w:numPr>
          <w:ilvl w:val="0"/>
          <w:numId w:val="13"/>
        </w:numPr>
        <w:suppressAutoHyphens w:val="0"/>
        <w:spacing w:line="264" w:lineRule="auto"/>
        <w:ind w:left="993" w:hanging="284"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przedłużenia   terminu  realizacji Przedmiotu umowy </w:t>
      </w:r>
      <w:r w:rsidR="009C6996" w:rsidRPr="0064226F">
        <w:rPr>
          <w:color w:val="000000"/>
          <w:sz w:val="22"/>
          <w:szCs w:val="22"/>
          <w:lang w:eastAsia="ar-SA"/>
        </w:rPr>
        <w:t xml:space="preserve">w związku ze zmianami dotyczącymi </w:t>
      </w:r>
      <w:r w:rsidRPr="0064226F">
        <w:rPr>
          <w:color w:val="000000"/>
          <w:sz w:val="22"/>
          <w:szCs w:val="22"/>
          <w:lang w:eastAsia="ar-SA"/>
        </w:rPr>
        <w:t>wydłużeni</w:t>
      </w:r>
      <w:r w:rsidR="009C6996" w:rsidRPr="0064226F">
        <w:rPr>
          <w:color w:val="000000"/>
          <w:sz w:val="22"/>
          <w:szCs w:val="22"/>
          <w:lang w:eastAsia="ar-SA"/>
        </w:rPr>
        <w:t>a</w:t>
      </w:r>
      <w:r w:rsidRPr="0064226F">
        <w:rPr>
          <w:color w:val="000000"/>
          <w:sz w:val="22"/>
          <w:szCs w:val="22"/>
          <w:lang w:eastAsia="ar-SA"/>
        </w:rPr>
        <w:t xml:space="preserve">  okresu  realizacji  Projektu,</w:t>
      </w:r>
    </w:p>
    <w:p w14:paraId="037CCC73" w14:textId="68347B91" w:rsidR="00BF4C34" w:rsidRPr="0064226F" w:rsidRDefault="00BF4C34" w:rsidP="0064226F">
      <w:pPr>
        <w:numPr>
          <w:ilvl w:val="0"/>
          <w:numId w:val="13"/>
        </w:numPr>
        <w:suppressAutoHyphens w:val="0"/>
        <w:spacing w:line="264" w:lineRule="auto"/>
        <w:ind w:left="993" w:hanging="284"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zawieszenia prowadzenia </w:t>
      </w:r>
      <w:r w:rsidR="00D049E6" w:rsidRPr="0064226F">
        <w:rPr>
          <w:rFonts w:eastAsiaTheme="minorHAnsi"/>
          <w:color w:val="000000"/>
          <w:sz w:val="22"/>
          <w:szCs w:val="22"/>
          <w:lang w:eastAsia="en-US"/>
        </w:rPr>
        <w:t>szkoleń</w:t>
      </w:r>
      <w:r w:rsidRPr="0064226F">
        <w:rPr>
          <w:color w:val="000000"/>
          <w:sz w:val="22"/>
          <w:szCs w:val="22"/>
          <w:lang w:eastAsia="ar-SA"/>
        </w:rPr>
        <w:t xml:space="preserve"> przez stosowne organy z przyczyn niezależnych od Wykonawcy,</w:t>
      </w:r>
    </w:p>
    <w:p w14:paraId="1788DFE2" w14:textId="23205089" w:rsidR="00BF4C34" w:rsidRPr="0064226F" w:rsidRDefault="00BF4C34" w:rsidP="0064226F">
      <w:pPr>
        <w:numPr>
          <w:ilvl w:val="0"/>
          <w:numId w:val="13"/>
        </w:numPr>
        <w:suppressAutoHyphens w:val="0"/>
        <w:spacing w:line="264" w:lineRule="auto"/>
        <w:ind w:left="993" w:hanging="284"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zaistnienia innej, niemożliwej do przewidzenia w momencie zawarcia </w:t>
      </w:r>
      <w:r w:rsidR="00185896" w:rsidRPr="0064226F">
        <w:rPr>
          <w:color w:val="000000"/>
          <w:sz w:val="22"/>
          <w:szCs w:val="22"/>
          <w:lang w:eastAsia="ar-SA"/>
        </w:rPr>
        <w:t>u</w:t>
      </w:r>
      <w:r w:rsidRPr="0064226F">
        <w:rPr>
          <w:color w:val="000000"/>
          <w:sz w:val="22"/>
          <w:szCs w:val="22"/>
          <w:lang w:eastAsia="ar-SA"/>
        </w:rPr>
        <w:t>mowy okoliczność prawnej, ekonomicznej, finansowej lub technicznej, skutkującej brakiem możliwości należytego wykonania umowy, zgodnie z SWZ,</w:t>
      </w:r>
    </w:p>
    <w:p w14:paraId="7901B23F" w14:textId="77777777" w:rsidR="00BF4C34" w:rsidRPr="0064226F" w:rsidRDefault="00BF4C34" w:rsidP="0064226F">
      <w:pPr>
        <w:numPr>
          <w:ilvl w:val="0"/>
          <w:numId w:val="13"/>
        </w:numPr>
        <w:suppressAutoHyphens w:val="0"/>
        <w:spacing w:line="264" w:lineRule="auto"/>
        <w:ind w:left="993" w:hanging="284"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>konieczności usunięcia błędów lub wprowadzenia zmian w Przedmiocie umowy,</w:t>
      </w:r>
    </w:p>
    <w:p w14:paraId="51201039" w14:textId="07140223" w:rsidR="00BF4C34" w:rsidRPr="0064226F" w:rsidRDefault="00BF4C34" w:rsidP="0064226F">
      <w:pPr>
        <w:numPr>
          <w:ilvl w:val="0"/>
          <w:numId w:val="13"/>
        </w:numPr>
        <w:suppressAutoHyphens w:val="0"/>
        <w:spacing w:line="264" w:lineRule="auto"/>
        <w:ind w:left="993" w:hanging="284"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innych okoliczności trudnych do przewidzenia w dniu zawarcia </w:t>
      </w:r>
      <w:r w:rsidR="00185896" w:rsidRPr="0064226F">
        <w:rPr>
          <w:color w:val="000000"/>
          <w:sz w:val="22"/>
          <w:szCs w:val="22"/>
          <w:lang w:eastAsia="ar-SA"/>
        </w:rPr>
        <w:t>u</w:t>
      </w:r>
      <w:r w:rsidRPr="0064226F">
        <w:rPr>
          <w:color w:val="000000"/>
          <w:sz w:val="22"/>
          <w:szCs w:val="22"/>
          <w:lang w:eastAsia="ar-SA"/>
        </w:rPr>
        <w:t>mowy, a istotnej z punktu realizacji Projektu,</w:t>
      </w:r>
    </w:p>
    <w:p w14:paraId="561B45EE" w14:textId="77777777" w:rsidR="00BF4C34" w:rsidRPr="0064226F" w:rsidRDefault="00BF4C34" w:rsidP="0064226F">
      <w:pPr>
        <w:numPr>
          <w:ilvl w:val="0"/>
          <w:numId w:val="13"/>
        </w:numPr>
        <w:suppressAutoHyphens w:val="0"/>
        <w:spacing w:line="264" w:lineRule="auto"/>
        <w:ind w:left="993" w:hanging="284"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gdy wykonanie Przedmiotu umowy w określonym pierwotnie terminie nie leży </w:t>
      </w:r>
      <w:r w:rsidRPr="0064226F">
        <w:rPr>
          <w:color w:val="000000"/>
          <w:sz w:val="22"/>
          <w:szCs w:val="22"/>
          <w:lang w:eastAsia="ar-SA"/>
        </w:rPr>
        <w:br/>
        <w:t xml:space="preserve">w uzasadnionym interesie Zamawiającego; </w:t>
      </w:r>
      <w:bookmarkStart w:id="20" w:name="_Hlk69973249"/>
    </w:p>
    <w:p w14:paraId="6F569286" w14:textId="7D234565" w:rsidR="00BF4C34" w:rsidRPr="0064226F" w:rsidRDefault="00BF4C34" w:rsidP="0064226F">
      <w:pPr>
        <w:numPr>
          <w:ilvl w:val="0"/>
          <w:numId w:val="13"/>
        </w:numPr>
        <w:suppressAutoHyphens w:val="0"/>
        <w:spacing w:line="264" w:lineRule="auto"/>
        <w:ind w:left="993" w:hanging="284"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działania siły wyższej, </w:t>
      </w:r>
      <w:bookmarkStart w:id="21" w:name="_Hlk69973315"/>
      <w:bookmarkStart w:id="22" w:name="_Hlk72689382"/>
      <w:bookmarkEnd w:id="20"/>
      <w:r w:rsidRPr="0064226F">
        <w:rPr>
          <w:color w:val="000000"/>
          <w:sz w:val="22"/>
          <w:szCs w:val="22"/>
          <w:lang w:eastAsia="ar-SA"/>
        </w:rPr>
        <w:t xml:space="preserve">która zasadniczo i istotnie utrudnia  wykonywanie części lub całości zobowiązań wynikających z </w:t>
      </w:r>
      <w:r w:rsidR="00185896" w:rsidRPr="0064226F">
        <w:rPr>
          <w:color w:val="000000"/>
          <w:sz w:val="22"/>
          <w:szCs w:val="22"/>
          <w:lang w:eastAsia="ar-SA"/>
        </w:rPr>
        <w:t>u</w:t>
      </w:r>
      <w:r w:rsidRPr="0064226F">
        <w:rPr>
          <w:color w:val="000000"/>
          <w:sz w:val="22"/>
          <w:szCs w:val="22"/>
          <w:lang w:eastAsia="ar-SA"/>
        </w:rPr>
        <w:t xml:space="preserve">mowy </w:t>
      </w:r>
      <w:bookmarkEnd w:id="21"/>
      <w:r w:rsidRPr="0064226F">
        <w:rPr>
          <w:color w:val="000000"/>
          <w:sz w:val="22"/>
          <w:szCs w:val="22"/>
          <w:lang w:eastAsia="ar-SA"/>
        </w:rPr>
        <w:t>w określonym pierwotnie terminie</w:t>
      </w:r>
      <w:bookmarkEnd w:id="22"/>
      <w:r w:rsidRPr="0064226F">
        <w:rPr>
          <w:color w:val="000000"/>
          <w:sz w:val="22"/>
          <w:szCs w:val="22"/>
          <w:lang w:eastAsia="ar-SA"/>
        </w:rPr>
        <w:t>;</w:t>
      </w:r>
    </w:p>
    <w:p w14:paraId="6740216D" w14:textId="37ECB538" w:rsidR="00BF4C34" w:rsidRPr="0064226F" w:rsidRDefault="00BF4C34" w:rsidP="0064226F">
      <w:pPr>
        <w:numPr>
          <w:ilvl w:val="0"/>
          <w:numId w:val="13"/>
        </w:numPr>
        <w:suppressAutoHyphens w:val="0"/>
        <w:spacing w:line="264" w:lineRule="auto"/>
        <w:ind w:left="993" w:hanging="284"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>w przypadku wystąpienia obiektywnych czynników niezależnych od Zamawiającego i Wykonawcy</w:t>
      </w:r>
      <w:bookmarkStart w:id="23" w:name="_Hlk75253894"/>
      <w:r w:rsidR="00240F86" w:rsidRPr="0064226F">
        <w:rPr>
          <w:color w:val="000000"/>
          <w:sz w:val="22"/>
          <w:szCs w:val="22"/>
          <w:lang w:eastAsia="ar-SA"/>
        </w:rPr>
        <w:t>,</w:t>
      </w:r>
      <w:r w:rsidRPr="0064226F">
        <w:rPr>
          <w:color w:val="000000"/>
          <w:sz w:val="22"/>
          <w:szCs w:val="22"/>
          <w:lang w:eastAsia="ar-SA"/>
        </w:rPr>
        <w:t xml:space="preserve"> w przypadku gdy zmiana terminu skutkować będzie zmianami w Projekcie</w:t>
      </w:r>
      <w:bookmarkEnd w:id="23"/>
      <w:r w:rsidRPr="0064226F">
        <w:rPr>
          <w:color w:val="000000"/>
          <w:sz w:val="22"/>
          <w:szCs w:val="22"/>
          <w:lang w:eastAsia="ar-SA"/>
        </w:rPr>
        <w:t>.</w:t>
      </w:r>
    </w:p>
    <w:p w14:paraId="224F5174" w14:textId="4F1B7881" w:rsidR="00BF4C34" w:rsidRPr="0064226F" w:rsidRDefault="00BF4C34" w:rsidP="0064226F">
      <w:pPr>
        <w:tabs>
          <w:tab w:val="left" w:pos="426"/>
          <w:tab w:val="left" w:pos="567"/>
        </w:tabs>
        <w:spacing w:line="264" w:lineRule="auto"/>
        <w:ind w:left="567"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Powyższe nie będzie stanowiło dla </w:t>
      </w:r>
      <w:r w:rsidR="00240F86" w:rsidRPr="0064226F">
        <w:rPr>
          <w:color w:val="000000"/>
          <w:sz w:val="22"/>
          <w:szCs w:val="22"/>
          <w:lang w:eastAsia="ar-SA"/>
        </w:rPr>
        <w:t>W</w:t>
      </w:r>
      <w:r w:rsidRPr="0064226F">
        <w:rPr>
          <w:color w:val="000000"/>
          <w:sz w:val="22"/>
          <w:szCs w:val="22"/>
          <w:lang w:eastAsia="ar-SA"/>
        </w:rPr>
        <w:t>ykonawcy roszczenia odszkodowawczego.</w:t>
      </w:r>
    </w:p>
    <w:p w14:paraId="57F49679" w14:textId="61665950" w:rsidR="00BF4C34" w:rsidRPr="0064226F" w:rsidRDefault="00E06324" w:rsidP="0064226F">
      <w:pPr>
        <w:spacing w:line="264" w:lineRule="auto"/>
        <w:ind w:left="567" w:hanging="283"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 </w:t>
      </w:r>
      <w:r w:rsidR="00BF4C34" w:rsidRPr="0064226F">
        <w:rPr>
          <w:color w:val="000000"/>
          <w:sz w:val="22"/>
          <w:szCs w:val="22"/>
          <w:lang w:eastAsia="ar-SA"/>
        </w:rPr>
        <w:t xml:space="preserve">4) dopuszcza się możliwość zmiany sposobu rozliczania </w:t>
      </w:r>
      <w:r w:rsidR="00240F86" w:rsidRPr="0064226F">
        <w:rPr>
          <w:color w:val="000000"/>
          <w:sz w:val="22"/>
          <w:szCs w:val="22"/>
          <w:lang w:eastAsia="ar-SA"/>
        </w:rPr>
        <w:t>u</w:t>
      </w:r>
      <w:r w:rsidR="00BF4C34" w:rsidRPr="0064226F">
        <w:rPr>
          <w:color w:val="000000"/>
          <w:sz w:val="22"/>
          <w:szCs w:val="22"/>
          <w:lang w:eastAsia="ar-SA"/>
        </w:rPr>
        <w:t xml:space="preserve">mowy lub terminów i sposobu dokonywania płatności wynikających z wszelkich zmian wprowadzanych przez strony do </w:t>
      </w:r>
      <w:r w:rsidR="00240F86" w:rsidRPr="0064226F">
        <w:rPr>
          <w:color w:val="000000"/>
          <w:sz w:val="22"/>
          <w:szCs w:val="22"/>
          <w:lang w:eastAsia="ar-SA"/>
        </w:rPr>
        <w:t>u</w:t>
      </w:r>
      <w:r w:rsidR="00BF4C34" w:rsidRPr="0064226F">
        <w:rPr>
          <w:color w:val="000000"/>
          <w:sz w:val="22"/>
          <w:szCs w:val="22"/>
          <w:lang w:eastAsia="ar-SA"/>
        </w:rPr>
        <w:t xml:space="preserve">mowy. </w:t>
      </w:r>
    </w:p>
    <w:p w14:paraId="5D3D76CC" w14:textId="4D2A3551" w:rsidR="00BF4C34" w:rsidRPr="0064226F" w:rsidRDefault="00BF4C34" w:rsidP="0064226F">
      <w:pPr>
        <w:spacing w:line="264" w:lineRule="auto"/>
        <w:ind w:left="714" w:hanging="357"/>
        <w:jc w:val="both"/>
        <w:rPr>
          <w:color w:val="FF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5) </w:t>
      </w:r>
      <w:r w:rsidR="009C6996" w:rsidRPr="0064226F">
        <w:rPr>
          <w:color w:val="000000"/>
          <w:sz w:val="22"/>
          <w:szCs w:val="22"/>
          <w:lang w:eastAsia="ar-SA"/>
        </w:rPr>
        <w:t xml:space="preserve"> </w:t>
      </w:r>
      <w:r w:rsidRPr="0064226F">
        <w:rPr>
          <w:color w:val="000000"/>
          <w:sz w:val="22"/>
          <w:szCs w:val="22"/>
          <w:lang w:eastAsia="ar-SA"/>
        </w:rPr>
        <w:t>zmiana wynagrodzenia w przypadku zmian, o których mowa w pkt 1;</w:t>
      </w:r>
    </w:p>
    <w:p w14:paraId="2DE095CF" w14:textId="49EFC1E4" w:rsidR="00BF4C34" w:rsidRPr="0064226F" w:rsidRDefault="00BF4C34" w:rsidP="0064226F">
      <w:pPr>
        <w:suppressAutoHyphens w:val="0"/>
        <w:spacing w:line="264" w:lineRule="auto"/>
        <w:ind w:left="714" w:hanging="357"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6) zwaloryzowanie wartości wynagrodzenia </w:t>
      </w:r>
      <w:r w:rsidRPr="0064226F">
        <w:rPr>
          <w:iCs/>
          <w:color w:val="000000"/>
          <w:sz w:val="22"/>
          <w:szCs w:val="22"/>
          <w:lang w:eastAsia="ar-SA"/>
        </w:rPr>
        <w:t>Wykonawcy</w:t>
      </w:r>
      <w:r w:rsidRPr="0064226F">
        <w:rPr>
          <w:i/>
          <w:color w:val="000000"/>
          <w:sz w:val="22"/>
          <w:szCs w:val="22"/>
          <w:lang w:eastAsia="ar-SA"/>
        </w:rPr>
        <w:t xml:space="preserve"> </w:t>
      </w:r>
      <w:r w:rsidRPr="0064226F">
        <w:rPr>
          <w:color w:val="000000"/>
          <w:sz w:val="22"/>
          <w:szCs w:val="22"/>
          <w:lang w:eastAsia="ar-SA"/>
        </w:rPr>
        <w:t>wynikające</w:t>
      </w:r>
      <w:r w:rsidR="005A7E61" w:rsidRPr="0064226F">
        <w:rPr>
          <w:color w:val="000000"/>
          <w:sz w:val="22"/>
          <w:szCs w:val="22"/>
          <w:lang w:eastAsia="ar-SA"/>
        </w:rPr>
        <w:t xml:space="preserve"> </w:t>
      </w:r>
      <w:r w:rsidRPr="0064226F">
        <w:rPr>
          <w:color w:val="000000"/>
          <w:sz w:val="22"/>
          <w:szCs w:val="22"/>
          <w:lang w:eastAsia="ar-SA"/>
        </w:rPr>
        <w:t>ze zmiany urzędowych stawek podatku od towaru i usług (VAT) oraz podatku akcyzowego,</w:t>
      </w:r>
      <w:r w:rsidRPr="0064226F">
        <w:rPr>
          <w:color w:val="000000"/>
          <w:sz w:val="22"/>
          <w:szCs w:val="22"/>
          <w:lang w:eastAsia="pl-PL"/>
        </w:rPr>
        <w:t xml:space="preserve"> </w:t>
      </w:r>
      <w:r w:rsidRPr="0064226F">
        <w:rPr>
          <w:color w:val="000000"/>
          <w:sz w:val="22"/>
          <w:szCs w:val="22"/>
          <w:lang w:eastAsia="ar-SA"/>
        </w:rPr>
        <w:t xml:space="preserve">Zamawiający dopuszcza możliwość zmiany wynagrodzenia, o którym mowa w § 3 </w:t>
      </w:r>
      <w:r w:rsidR="004C5B9A" w:rsidRPr="0064226F">
        <w:rPr>
          <w:color w:val="000000"/>
          <w:sz w:val="22"/>
          <w:szCs w:val="22"/>
          <w:lang w:eastAsia="ar-SA"/>
        </w:rPr>
        <w:t>u</w:t>
      </w:r>
      <w:r w:rsidRPr="0064226F">
        <w:rPr>
          <w:color w:val="000000"/>
          <w:sz w:val="22"/>
          <w:szCs w:val="22"/>
          <w:lang w:eastAsia="ar-SA"/>
        </w:rPr>
        <w:t>mowy o kwotę równą różnicy w kwocie podatku VAT oraz podatku akcyzowego zapłaconego przez Wykonawcę</w:t>
      </w:r>
      <w:r w:rsidRPr="0064226F">
        <w:rPr>
          <w:i/>
          <w:iCs/>
          <w:color w:val="000000"/>
          <w:sz w:val="22"/>
          <w:szCs w:val="22"/>
          <w:lang w:eastAsia="ar-SA"/>
        </w:rPr>
        <w:t>,</w:t>
      </w:r>
      <w:r w:rsidRPr="0064226F">
        <w:rPr>
          <w:color w:val="000000"/>
          <w:sz w:val="22"/>
          <w:szCs w:val="22"/>
          <w:lang w:eastAsia="ar-SA"/>
        </w:rPr>
        <w:t xml:space="preserve"> która ulegnie zmianie w odniesieniu do ich kosztów wynikających z obowiązków nałożonych właściwymi przepisami, od dnia ich wejścia w życie</w:t>
      </w:r>
      <w:r w:rsidR="005A7E61" w:rsidRPr="0064226F">
        <w:rPr>
          <w:color w:val="000000"/>
          <w:sz w:val="22"/>
          <w:szCs w:val="22"/>
          <w:lang w:eastAsia="ar-SA"/>
        </w:rPr>
        <w:t>.</w:t>
      </w:r>
      <w:bookmarkStart w:id="24" w:name="_Hlk69989761"/>
    </w:p>
    <w:bookmarkEnd w:id="24"/>
    <w:p w14:paraId="57D7FC94" w14:textId="77777777" w:rsidR="003E4BA9" w:rsidRPr="0064226F" w:rsidRDefault="00BF4C34" w:rsidP="0064226F">
      <w:pPr>
        <w:pStyle w:val="Akapitzlist"/>
        <w:numPr>
          <w:ilvl w:val="0"/>
          <w:numId w:val="20"/>
        </w:numPr>
        <w:suppressAutoHyphens w:val="0"/>
        <w:spacing w:line="264" w:lineRule="auto"/>
        <w:jc w:val="both"/>
        <w:rPr>
          <w:color w:val="000000"/>
          <w:kern w:val="1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pl-PL"/>
        </w:rPr>
        <w:t>Wszystkie powyższe postanowienia stanowią katalog zmian, na które</w:t>
      </w:r>
      <w:r w:rsidRPr="0064226F">
        <w:rPr>
          <w:i/>
          <w:iCs/>
          <w:color w:val="000000"/>
          <w:sz w:val="22"/>
          <w:szCs w:val="22"/>
          <w:lang w:eastAsia="pl-PL"/>
        </w:rPr>
        <w:t xml:space="preserve"> </w:t>
      </w:r>
      <w:r w:rsidRPr="0064226F">
        <w:rPr>
          <w:color w:val="000000"/>
          <w:sz w:val="22"/>
          <w:szCs w:val="22"/>
          <w:lang w:eastAsia="pl-PL"/>
        </w:rPr>
        <w:t>Zamawiający może wyrazić zgodę. Nie stanowią jednocześnie zobowiązania do wyrażenia takiej zgody.</w:t>
      </w:r>
    </w:p>
    <w:p w14:paraId="7A90FB42" w14:textId="1A941DFA" w:rsidR="00BF4C34" w:rsidRPr="0064226F" w:rsidRDefault="00BF4C34" w:rsidP="0064226F">
      <w:pPr>
        <w:pStyle w:val="Akapitzlist"/>
        <w:numPr>
          <w:ilvl w:val="0"/>
          <w:numId w:val="20"/>
        </w:numPr>
        <w:suppressAutoHyphens w:val="0"/>
        <w:spacing w:line="264" w:lineRule="auto"/>
        <w:jc w:val="both"/>
        <w:rPr>
          <w:color w:val="000000"/>
          <w:kern w:val="1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pl-PL"/>
        </w:rPr>
        <w:t xml:space="preserve">Z wnioskiem o zmianę </w:t>
      </w:r>
      <w:r w:rsidR="003E4BA9" w:rsidRPr="0064226F">
        <w:rPr>
          <w:color w:val="000000"/>
          <w:sz w:val="22"/>
          <w:szCs w:val="22"/>
          <w:lang w:eastAsia="pl-PL"/>
        </w:rPr>
        <w:t>u</w:t>
      </w:r>
      <w:r w:rsidRPr="0064226F">
        <w:rPr>
          <w:color w:val="000000"/>
          <w:sz w:val="22"/>
          <w:szCs w:val="22"/>
          <w:lang w:eastAsia="pl-PL"/>
        </w:rPr>
        <w:t>mowy może wystąpić zarówno Wykonawca, jak i Zamawiający</w:t>
      </w:r>
      <w:r w:rsidRPr="0064226F">
        <w:rPr>
          <w:color w:val="0070C0"/>
          <w:sz w:val="22"/>
          <w:szCs w:val="22"/>
          <w:lang w:eastAsia="pl-PL"/>
        </w:rPr>
        <w:t>.</w:t>
      </w:r>
    </w:p>
    <w:p w14:paraId="75CD3677" w14:textId="6E440835" w:rsidR="00BF4C34" w:rsidRPr="0064226F" w:rsidRDefault="00BF4C34" w:rsidP="0064226F">
      <w:pPr>
        <w:numPr>
          <w:ilvl w:val="0"/>
          <w:numId w:val="20"/>
        </w:numPr>
        <w:suppressAutoHyphens w:val="0"/>
        <w:spacing w:line="264" w:lineRule="auto"/>
        <w:jc w:val="both"/>
        <w:rPr>
          <w:color w:val="000000"/>
          <w:kern w:val="1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Wniosek o zmianę </w:t>
      </w:r>
      <w:r w:rsidR="003E4BA9" w:rsidRPr="0064226F">
        <w:rPr>
          <w:color w:val="000000"/>
          <w:sz w:val="22"/>
          <w:szCs w:val="22"/>
          <w:lang w:eastAsia="ar-SA"/>
        </w:rPr>
        <w:t>u</w:t>
      </w:r>
      <w:r w:rsidRPr="0064226F">
        <w:rPr>
          <w:color w:val="000000"/>
          <w:sz w:val="22"/>
          <w:szCs w:val="22"/>
          <w:lang w:eastAsia="ar-SA"/>
        </w:rPr>
        <w:t xml:space="preserve">mowy winien zawierać wyczerpujące uzasadnienie faktyczne i prawne  oraz dokładne </w:t>
      </w:r>
      <w:r w:rsidR="003E4BA9" w:rsidRPr="0064226F">
        <w:rPr>
          <w:color w:val="000000"/>
          <w:sz w:val="22"/>
          <w:szCs w:val="22"/>
          <w:lang w:eastAsia="ar-SA"/>
        </w:rPr>
        <w:t xml:space="preserve">wskazanie podstaw zmian umowy. </w:t>
      </w:r>
      <w:r w:rsidRPr="0064226F">
        <w:rPr>
          <w:color w:val="000000"/>
          <w:sz w:val="22"/>
          <w:szCs w:val="22"/>
          <w:lang w:eastAsia="ar-SA"/>
        </w:rPr>
        <w:t xml:space="preserve">Wniosek powinien obejmować jedynie te dodatkowe koszty realizacji </w:t>
      </w:r>
      <w:r w:rsidR="003E4BA9" w:rsidRPr="0064226F">
        <w:rPr>
          <w:color w:val="000000"/>
          <w:sz w:val="22"/>
          <w:szCs w:val="22"/>
          <w:lang w:eastAsia="ar-SA"/>
        </w:rPr>
        <w:t>Przedmiotu umowy</w:t>
      </w:r>
      <w:r w:rsidRPr="0064226F">
        <w:rPr>
          <w:color w:val="000000"/>
          <w:sz w:val="22"/>
          <w:szCs w:val="22"/>
          <w:lang w:eastAsia="ar-SA"/>
        </w:rPr>
        <w:t xml:space="preserve">, które, Wykonawca obowiązkowo ponosi w związku z odpowiednią zmianą. Obowiązek wykazania wpływu zmian, na koszty wykonania </w:t>
      </w:r>
      <w:r w:rsidR="003E4BA9" w:rsidRPr="0064226F">
        <w:rPr>
          <w:color w:val="000000"/>
          <w:sz w:val="22"/>
          <w:szCs w:val="22"/>
          <w:lang w:eastAsia="ar-SA"/>
        </w:rPr>
        <w:t xml:space="preserve">Przedmiotu umowy </w:t>
      </w:r>
      <w:r w:rsidRPr="0064226F">
        <w:rPr>
          <w:color w:val="000000"/>
          <w:sz w:val="22"/>
          <w:szCs w:val="22"/>
          <w:lang w:eastAsia="ar-SA"/>
        </w:rPr>
        <w:t>należy do Wykonawcy pod rygorem odmowy dokonania zmiany umowy przez Zamawiającego.</w:t>
      </w:r>
    </w:p>
    <w:p w14:paraId="5CAF5D67" w14:textId="77777777" w:rsidR="00BF4C34" w:rsidRPr="0064226F" w:rsidRDefault="00BF4C34" w:rsidP="0064226F">
      <w:pPr>
        <w:spacing w:line="264" w:lineRule="auto"/>
        <w:rPr>
          <w:b/>
          <w:color w:val="000000"/>
          <w:sz w:val="22"/>
          <w:szCs w:val="22"/>
          <w:lang w:eastAsia="ar-SA"/>
        </w:rPr>
      </w:pPr>
    </w:p>
    <w:p w14:paraId="4E9F2118" w14:textId="77777777" w:rsidR="00BF4C34" w:rsidRPr="0064226F" w:rsidRDefault="00BF4C34" w:rsidP="0064226F">
      <w:pPr>
        <w:spacing w:line="264" w:lineRule="auto"/>
        <w:jc w:val="center"/>
        <w:rPr>
          <w:b/>
          <w:color w:val="000000"/>
          <w:sz w:val="22"/>
          <w:szCs w:val="22"/>
          <w:lang w:eastAsia="ar-SA"/>
        </w:rPr>
      </w:pPr>
      <w:r w:rsidRPr="0064226F">
        <w:rPr>
          <w:b/>
          <w:color w:val="000000"/>
          <w:sz w:val="22"/>
          <w:szCs w:val="22"/>
          <w:lang w:eastAsia="ar-SA"/>
        </w:rPr>
        <w:t>Postanowienia końcowe</w:t>
      </w:r>
    </w:p>
    <w:p w14:paraId="49C5660B" w14:textId="77777777" w:rsidR="00BF4C34" w:rsidRPr="0064226F" w:rsidRDefault="00BF4C34" w:rsidP="0064226F">
      <w:pPr>
        <w:spacing w:line="264" w:lineRule="auto"/>
        <w:jc w:val="center"/>
        <w:rPr>
          <w:bCs/>
          <w:color w:val="000000"/>
          <w:sz w:val="22"/>
          <w:szCs w:val="22"/>
          <w:lang w:eastAsia="ar-SA"/>
        </w:rPr>
      </w:pPr>
      <w:r w:rsidRPr="0064226F">
        <w:rPr>
          <w:bCs/>
          <w:color w:val="000000"/>
          <w:sz w:val="22"/>
          <w:szCs w:val="22"/>
          <w:lang w:eastAsia="ar-SA"/>
        </w:rPr>
        <w:t>§ 11.</w:t>
      </w:r>
    </w:p>
    <w:p w14:paraId="34E8830C" w14:textId="529E0937" w:rsidR="00BF4C34" w:rsidRPr="0064226F" w:rsidRDefault="00BF4C34" w:rsidP="0064226F">
      <w:pPr>
        <w:numPr>
          <w:ilvl w:val="3"/>
          <w:numId w:val="6"/>
        </w:numPr>
        <w:suppressAutoHyphens w:val="0"/>
        <w:spacing w:line="264" w:lineRule="auto"/>
        <w:ind w:left="284" w:hanging="284"/>
        <w:contextualSpacing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W sprawach nieuregulowanych umową mają zastosowanie przepisy ustawy </w:t>
      </w:r>
      <w:r w:rsidR="003E4BA9" w:rsidRPr="0064226F">
        <w:rPr>
          <w:color w:val="000000"/>
          <w:sz w:val="22"/>
          <w:szCs w:val="22"/>
          <w:lang w:eastAsia="ar-SA"/>
        </w:rPr>
        <w:t>P</w:t>
      </w:r>
      <w:r w:rsidRPr="0064226F">
        <w:rPr>
          <w:color w:val="000000"/>
          <w:sz w:val="22"/>
          <w:szCs w:val="22"/>
          <w:lang w:eastAsia="ar-SA"/>
        </w:rPr>
        <w:t xml:space="preserve">zp oraz </w:t>
      </w:r>
      <w:r w:rsidR="00870E4B" w:rsidRPr="0064226F">
        <w:rPr>
          <w:color w:val="000000"/>
          <w:sz w:val="22"/>
          <w:szCs w:val="22"/>
          <w:lang w:eastAsia="ar-SA"/>
        </w:rPr>
        <w:t>Kodeksu cywilnego</w:t>
      </w:r>
      <w:r w:rsidRPr="0064226F">
        <w:rPr>
          <w:color w:val="000000"/>
          <w:sz w:val="22"/>
          <w:szCs w:val="22"/>
          <w:lang w:eastAsia="ar-SA"/>
        </w:rPr>
        <w:t>.</w:t>
      </w:r>
    </w:p>
    <w:p w14:paraId="56F82F09" w14:textId="193ECE85" w:rsidR="00BF4C34" w:rsidRPr="0064226F" w:rsidRDefault="00BF4C34" w:rsidP="0064226F">
      <w:pPr>
        <w:numPr>
          <w:ilvl w:val="3"/>
          <w:numId w:val="6"/>
        </w:numPr>
        <w:suppressAutoHyphens w:val="0"/>
        <w:spacing w:line="264" w:lineRule="auto"/>
        <w:ind w:left="284" w:hanging="284"/>
        <w:contextualSpacing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lastRenderedPageBreak/>
        <w:t xml:space="preserve">Prawa i obowiązki stron określone i wynikające z umowy nie mogą być przenoszone na osoby trzecie bez zgody drugiej </w:t>
      </w:r>
      <w:r w:rsidR="003E4BA9" w:rsidRPr="0064226F">
        <w:rPr>
          <w:color w:val="000000"/>
          <w:sz w:val="22"/>
          <w:szCs w:val="22"/>
          <w:lang w:eastAsia="ar-SA"/>
        </w:rPr>
        <w:t>S</w:t>
      </w:r>
      <w:r w:rsidRPr="0064226F">
        <w:rPr>
          <w:color w:val="000000"/>
          <w:sz w:val="22"/>
          <w:szCs w:val="22"/>
          <w:lang w:eastAsia="ar-SA"/>
        </w:rPr>
        <w:t>trony</w:t>
      </w:r>
      <w:r w:rsidR="003E4BA9" w:rsidRPr="0064226F">
        <w:rPr>
          <w:color w:val="000000"/>
          <w:sz w:val="22"/>
          <w:szCs w:val="22"/>
          <w:lang w:eastAsia="ar-SA"/>
        </w:rPr>
        <w:t xml:space="preserve"> umowy</w:t>
      </w:r>
      <w:r w:rsidRPr="0064226F">
        <w:rPr>
          <w:color w:val="000000"/>
          <w:sz w:val="22"/>
          <w:szCs w:val="22"/>
          <w:lang w:eastAsia="ar-SA"/>
        </w:rPr>
        <w:t xml:space="preserve">. </w:t>
      </w:r>
    </w:p>
    <w:p w14:paraId="0A3157A5" w14:textId="77777777" w:rsidR="00BF4C34" w:rsidRPr="0064226F" w:rsidRDefault="00BF4C34" w:rsidP="0064226F">
      <w:pPr>
        <w:suppressAutoHyphens w:val="0"/>
        <w:spacing w:line="264" w:lineRule="auto"/>
        <w:ind w:left="284"/>
        <w:contextualSpacing/>
        <w:jc w:val="both"/>
        <w:rPr>
          <w:color w:val="000000"/>
          <w:sz w:val="22"/>
          <w:szCs w:val="22"/>
          <w:lang w:eastAsia="ar-SA"/>
        </w:rPr>
      </w:pPr>
    </w:p>
    <w:p w14:paraId="21FC1395" w14:textId="77777777" w:rsidR="00BF4C34" w:rsidRPr="0064226F" w:rsidRDefault="00BF4C34" w:rsidP="0064226F">
      <w:pPr>
        <w:suppressAutoHyphens w:val="0"/>
        <w:spacing w:line="264" w:lineRule="auto"/>
        <w:jc w:val="center"/>
        <w:rPr>
          <w:bCs/>
          <w:color w:val="000000"/>
          <w:sz w:val="22"/>
          <w:szCs w:val="22"/>
          <w:lang w:eastAsia="ar-SA"/>
        </w:rPr>
      </w:pPr>
      <w:r w:rsidRPr="0064226F">
        <w:rPr>
          <w:bCs/>
          <w:color w:val="000000"/>
          <w:sz w:val="22"/>
          <w:szCs w:val="22"/>
          <w:lang w:eastAsia="ar-SA"/>
        </w:rPr>
        <w:t>§ 12.</w:t>
      </w:r>
    </w:p>
    <w:p w14:paraId="5E880F46" w14:textId="754EE78A" w:rsidR="00BF4C34" w:rsidRPr="0064226F" w:rsidRDefault="00BF4C34" w:rsidP="0064226F">
      <w:pPr>
        <w:numPr>
          <w:ilvl w:val="6"/>
          <w:numId w:val="6"/>
        </w:numPr>
        <w:spacing w:line="264" w:lineRule="auto"/>
        <w:ind w:left="284" w:hanging="284"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Strony </w:t>
      </w:r>
      <w:r w:rsidR="003E4BA9" w:rsidRPr="0064226F">
        <w:rPr>
          <w:color w:val="000000"/>
          <w:sz w:val="22"/>
          <w:szCs w:val="22"/>
          <w:lang w:eastAsia="ar-SA"/>
        </w:rPr>
        <w:t xml:space="preserve">umowy </w:t>
      </w:r>
      <w:r w:rsidRPr="0064226F">
        <w:rPr>
          <w:color w:val="000000"/>
          <w:sz w:val="22"/>
          <w:szCs w:val="22"/>
          <w:lang w:eastAsia="ar-SA"/>
        </w:rPr>
        <w:t>zobowiązują się do współdziałania we wszystkich sprawach związanych i wynikających z niniejszej umowy.</w:t>
      </w:r>
    </w:p>
    <w:p w14:paraId="24BEC999" w14:textId="7F2986C0" w:rsidR="00BF4C34" w:rsidRPr="0064226F" w:rsidRDefault="00BF4C34" w:rsidP="0064226F">
      <w:pPr>
        <w:numPr>
          <w:ilvl w:val="6"/>
          <w:numId w:val="6"/>
        </w:numPr>
        <w:spacing w:line="264" w:lineRule="auto"/>
        <w:ind w:left="284" w:hanging="284"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Ewentualne spory, które mogą wyniknąć w toku realizowania niniejszej </w:t>
      </w:r>
      <w:r w:rsidR="003E4BA9" w:rsidRPr="0064226F">
        <w:rPr>
          <w:color w:val="000000"/>
          <w:sz w:val="22"/>
          <w:szCs w:val="22"/>
          <w:lang w:eastAsia="ar-SA"/>
        </w:rPr>
        <w:t>u</w:t>
      </w:r>
      <w:r w:rsidRPr="0064226F">
        <w:rPr>
          <w:color w:val="000000"/>
          <w:sz w:val="22"/>
          <w:szCs w:val="22"/>
          <w:lang w:eastAsia="ar-SA"/>
        </w:rPr>
        <w:t xml:space="preserve">mowy, </w:t>
      </w:r>
      <w:r w:rsidR="003E4BA9" w:rsidRPr="0064226F">
        <w:rPr>
          <w:color w:val="000000"/>
          <w:sz w:val="22"/>
          <w:szCs w:val="22"/>
          <w:lang w:eastAsia="ar-SA"/>
        </w:rPr>
        <w:t>S</w:t>
      </w:r>
      <w:r w:rsidRPr="0064226F">
        <w:rPr>
          <w:color w:val="000000"/>
          <w:sz w:val="22"/>
          <w:szCs w:val="22"/>
          <w:lang w:eastAsia="ar-SA"/>
        </w:rPr>
        <w:t>trony zobowiązują się rozwiązywać polubownie na drodze negocjacji, a w  przypadku  nierozstrzygnięcia  sporu w  ciągu  miesiąca</w:t>
      </w:r>
      <w:r w:rsidR="003E4BA9" w:rsidRPr="0064226F">
        <w:rPr>
          <w:color w:val="000000"/>
          <w:sz w:val="22"/>
          <w:szCs w:val="22"/>
          <w:lang w:eastAsia="ar-SA"/>
        </w:rPr>
        <w:t>,</w:t>
      </w:r>
      <w:r w:rsidRPr="0064226F">
        <w:rPr>
          <w:color w:val="000000"/>
          <w:sz w:val="22"/>
          <w:szCs w:val="22"/>
          <w:lang w:eastAsia="ar-SA"/>
        </w:rPr>
        <w:t xml:space="preserve"> właściwym do jego rozpoznania  będzie  sąd   powszechny wg  siedziby Zamawiającego. </w:t>
      </w:r>
    </w:p>
    <w:p w14:paraId="3EFE9737" w14:textId="77777777" w:rsidR="00047EA3" w:rsidRPr="0064226F" w:rsidRDefault="00047EA3" w:rsidP="0064226F">
      <w:pPr>
        <w:spacing w:line="264" w:lineRule="auto"/>
        <w:jc w:val="both"/>
        <w:rPr>
          <w:color w:val="000000"/>
          <w:sz w:val="22"/>
          <w:szCs w:val="22"/>
          <w:lang w:eastAsia="ar-SA"/>
        </w:rPr>
      </w:pPr>
    </w:p>
    <w:p w14:paraId="4648ABE7" w14:textId="5F534434" w:rsidR="00BF4C34" w:rsidRPr="0064226F" w:rsidRDefault="00BF4C34" w:rsidP="0064226F">
      <w:pPr>
        <w:spacing w:line="264" w:lineRule="auto"/>
        <w:jc w:val="center"/>
        <w:rPr>
          <w:bCs/>
          <w:color w:val="000000"/>
          <w:sz w:val="22"/>
          <w:szCs w:val="22"/>
          <w:lang w:eastAsia="ar-SA"/>
        </w:rPr>
      </w:pPr>
      <w:bookmarkStart w:id="25" w:name="_Hlk107994611"/>
      <w:r w:rsidRPr="0064226F">
        <w:rPr>
          <w:bCs/>
          <w:color w:val="000000"/>
          <w:sz w:val="22"/>
          <w:szCs w:val="22"/>
          <w:lang w:eastAsia="ar-SA"/>
        </w:rPr>
        <w:t>§ 13.</w:t>
      </w:r>
    </w:p>
    <w:bookmarkEnd w:id="25"/>
    <w:p w14:paraId="1EBC9370" w14:textId="77777777" w:rsidR="00942B26" w:rsidRPr="0064226F" w:rsidRDefault="00942B26" w:rsidP="0064226F">
      <w:pPr>
        <w:pStyle w:val="Akapitzlist"/>
        <w:numPr>
          <w:ilvl w:val="0"/>
          <w:numId w:val="2"/>
        </w:numPr>
        <w:spacing w:line="264" w:lineRule="auto"/>
        <w:ind w:left="426"/>
        <w:rPr>
          <w:sz w:val="22"/>
          <w:szCs w:val="22"/>
        </w:rPr>
      </w:pPr>
      <w:r w:rsidRPr="0064226F">
        <w:rPr>
          <w:sz w:val="22"/>
          <w:szCs w:val="22"/>
        </w:rPr>
        <w:t xml:space="preserve">Do wzajemnego współdziałania przy realizacji niniejszej umowy:  </w:t>
      </w:r>
    </w:p>
    <w:p w14:paraId="4370F67F" w14:textId="77777777" w:rsidR="00942B26" w:rsidRPr="0064226F" w:rsidRDefault="00942B26" w:rsidP="0064226F">
      <w:pPr>
        <w:pStyle w:val="Akapitzlist"/>
        <w:numPr>
          <w:ilvl w:val="0"/>
          <w:numId w:val="1"/>
        </w:numPr>
        <w:spacing w:line="264" w:lineRule="auto"/>
        <w:rPr>
          <w:sz w:val="22"/>
          <w:szCs w:val="22"/>
        </w:rPr>
      </w:pPr>
      <w:r w:rsidRPr="0064226F">
        <w:rPr>
          <w:sz w:val="22"/>
          <w:szCs w:val="22"/>
        </w:rPr>
        <w:t xml:space="preserve">Zamawiający wyznacza: ……………………………… tel. ……………………… </w:t>
      </w:r>
      <w:r w:rsidRPr="0064226F">
        <w:rPr>
          <w:sz w:val="22"/>
          <w:szCs w:val="22"/>
        </w:rPr>
        <w:br/>
        <w:t>e-mail: ………………………………..</w:t>
      </w:r>
    </w:p>
    <w:p w14:paraId="5FAD3290" w14:textId="77777777" w:rsidR="00942B26" w:rsidRPr="0064226F" w:rsidRDefault="00942B26" w:rsidP="0064226F">
      <w:pPr>
        <w:pStyle w:val="Akapitzlist"/>
        <w:numPr>
          <w:ilvl w:val="0"/>
          <w:numId w:val="1"/>
        </w:numPr>
        <w:spacing w:line="264" w:lineRule="auto"/>
        <w:rPr>
          <w:sz w:val="22"/>
          <w:szCs w:val="22"/>
        </w:rPr>
      </w:pPr>
      <w:r w:rsidRPr="0064226F">
        <w:rPr>
          <w:sz w:val="22"/>
          <w:szCs w:val="22"/>
        </w:rPr>
        <w:t>Wykonawca wyznacza: …………………………....... tel. ……………………….</w:t>
      </w:r>
    </w:p>
    <w:p w14:paraId="1279A2A5" w14:textId="77777777" w:rsidR="00942B26" w:rsidRPr="0064226F" w:rsidRDefault="00942B26" w:rsidP="0064226F">
      <w:pPr>
        <w:pStyle w:val="Akapitzlist"/>
        <w:spacing w:line="264" w:lineRule="auto"/>
        <w:ind w:left="1515"/>
        <w:rPr>
          <w:sz w:val="22"/>
          <w:szCs w:val="22"/>
        </w:rPr>
      </w:pPr>
      <w:r w:rsidRPr="0064226F">
        <w:rPr>
          <w:sz w:val="22"/>
          <w:szCs w:val="22"/>
        </w:rPr>
        <w:t>e-mail: ………………………………..</w:t>
      </w:r>
    </w:p>
    <w:p w14:paraId="5F614FBC" w14:textId="57B9F646" w:rsidR="00942B26" w:rsidRPr="0064226F" w:rsidRDefault="00942B26" w:rsidP="0064226F">
      <w:pPr>
        <w:pStyle w:val="standard"/>
        <w:numPr>
          <w:ilvl w:val="0"/>
          <w:numId w:val="2"/>
        </w:numPr>
        <w:spacing w:before="0" w:beforeAutospacing="0" w:after="0" w:afterAutospacing="0" w:line="264" w:lineRule="auto"/>
        <w:ind w:left="426"/>
        <w:jc w:val="both"/>
        <w:rPr>
          <w:rFonts w:ascii="Times New Roman" w:hAnsi="Times New Roman" w:cs="Times New Roman"/>
        </w:rPr>
      </w:pPr>
      <w:r w:rsidRPr="0064226F">
        <w:rPr>
          <w:rFonts w:ascii="Times New Roman" w:hAnsi="Times New Roman" w:cs="Times New Roman"/>
        </w:rPr>
        <w:t xml:space="preserve">Zmiana osób, o których mowa w ust. 1 nie powoduje zmiany </w:t>
      </w:r>
      <w:r w:rsidR="00870E4B" w:rsidRPr="0064226F">
        <w:rPr>
          <w:rFonts w:ascii="Times New Roman" w:hAnsi="Times New Roman" w:cs="Times New Roman"/>
        </w:rPr>
        <w:t>u</w:t>
      </w:r>
      <w:r w:rsidRPr="0064226F">
        <w:rPr>
          <w:rFonts w:ascii="Times New Roman" w:hAnsi="Times New Roman" w:cs="Times New Roman"/>
        </w:rPr>
        <w:t>mowy. Zmiana następuje poprzez pisemne oświadczenie złożone drugiej Stronie.</w:t>
      </w:r>
    </w:p>
    <w:p w14:paraId="333CB730" w14:textId="22F5DD62" w:rsidR="00942B26" w:rsidRPr="0064226F" w:rsidRDefault="00942B26" w:rsidP="0064226F">
      <w:pPr>
        <w:pStyle w:val="standard"/>
        <w:numPr>
          <w:ilvl w:val="0"/>
          <w:numId w:val="2"/>
        </w:numPr>
        <w:spacing w:before="0" w:beforeAutospacing="0" w:after="0" w:afterAutospacing="0" w:line="264" w:lineRule="auto"/>
        <w:ind w:left="426"/>
        <w:jc w:val="both"/>
        <w:rPr>
          <w:rFonts w:ascii="Times New Roman" w:hAnsi="Times New Roman" w:cs="Times New Roman"/>
        </w:rPr>
      </w:pPr>
      <w:r w:rsidRPr="0064226F">
        <w:rPr>
          <w:rFonts w:ascii="Times New Roman" w:hAnsi="Times New Roman" w:cs="Times New Roman"/>
        </w:rPr>
        <w:t xml:space="preserve">Każda ze Stron oświadcza, że jest administratorem danych osób wskazanych w umowie jako osoby reprezentujące Stronę oraz osób do kontaktu lub odpowiedzialnych za realizację poszczególnych zadań wynikających, a także osób przydzielonych do realizacji </w:t>
      </w:r>
      <w:r w:rsidR="00870E4B" w:rsidRPr="0064226F">
        <w:rPr>
          <w:rFonts w:ascii="Times New Roman" w:hAnsi="Times New Roman" w:cs="Times New Roman"/>
        </w:rPr>
        <w:t>u</w:t>
      </w:r>
      <w:r w:rsidRPr="0064226F">
        <w:rPr>
          <w:rFonts w:ascii="Times New Roman" w:hAnsi="Times New Roman" w:cs="Times New Roman"/>
        </w:rPr>
        <w:t xml:space="preserve">mowy i udostępnia je drugiej stronie w zakresie: imienia, nazwiska, pełnionej funkcji lub stanowiska, służbowych danych kontaktowych. </w:t>
      </w:r>
    </w:p>
    <w:p w14:paraId="3B4C88C0" w14:textId="56408099" w:rsidR="00942B26" w:rsidRPr="0064226F" w:rsidRDefault="00942B26" w:rsidP="0064226F">
      <w:pPr>
        <w:pStyle w:val="standard"/>
        <w:numPr>
          <w:ilvl w:val="0"/>
          <w:numId w:val="2"/>
        </w:numPr>
        <w:spacing w:before="0" w:beforeAutospacing="0" w:after="0" w:afterAutospacing="0" w:line="264" w:lineRule="auto"/>
        <w:ind w:left="426"/>
        <w:jc w:val="both"/>
        <w:rPr>
          <w:rFonts w:ascii="Times New Roman" w:hAnsi="Times New Roman" w:cs="Times New Roman"/>
        </w:rPr>
      </w:pPr>
      <w:r w:rsidRPr="0064226F">
        <w:rPr>
          <w:rFonts w:ascii="Times New Roman" w:hAnsi="Times New Roman" w:cs="Times New Roman"/>
        </w:rPr>
        <w:t>Każda ze Stron oświadcza, że udostępnienie przez nią danych osobowych nie narusza przepisów o ochronie danych osobowych, w szczególności przepisów w rozumieniu przepisów rozporządzenia Parlamentu Europejskiego i Rady (UE) 2016/679 z dnia 27 kwietnia 2016 r. w sprawie ochrony osób fizycznych w związku z przetwarzaniem danych osobowych i w sprawie swobodnego przepływu takich danych oraz uchylenia dyrektywy 95/46/WE (Dz. Urz. UE L 119/1 z 04.05.2016, str. 1), dalej „RODO”.</w:t>
      </w:r>
    </w:p>
    <w:p w14:paraId="03925AFB" w14:textId="77777777" w:rsidR="00942B26" w:rsidRPr="0064226F" w:rsidRDefault="00942B26" w:rsidP="0064226F">
      <w:pPr>
        <w:pStyle w:val="standard"/>
        <w:spacing w:before="0" w:beforeAutospacing="0" w:after="0" w:afterAutospacing="0" w:line="264" w:lineRule="auto"/>
        <w:ind w:left="426"/>
        <w:jc w:val="both"/>
        <w:rPr>
          <w:rFonts w:ascii="Times New Roman" w:hAnsi="Times New Roman" w:cs="Times New Roman"/>
        </w:rPr>
      </w:pPr>
    </w:p>
    <w:p w14:paraId="186C5FDA" w14:textId="20B90A28" w:rsidR="00942B26" w:rsidRPr="0064226F" w:rsidRDefault="00942B26" w:rsidP="0064226F">
      <w:pPr>
        <w:spacing w:line="264" w:lineRule="auto"/>
        <w:jc w:val="center"/>
        <w:rPr>
          <w:bCs/>
          <w:color w:val="000000"/>
          <w:sz w:val="22"/>
          <w:szCs w:val="22"/>
          <w:lang w:eastAsia="ar-SA"/>
        </w:rPr>
      </w:pPr>
      <w:r w:rsidRPr="0064226F">
        <w:rPr>
          <w:bCs/>
          <w:color w:val="000000"/>
          <w:sz w:val="22"/>
          <w:szCs w:val="22"/>
          <w:lang w:eastAsia="ar-SA"/>
        </w:rPr>
        <w:t>§ 14.</w:t>
      </w:r>
    </w:p>
    <w:p w14:paraId="4ADAF46B" w14:textId="7424A08A" w:rsidR="003D253B" w:rsidRPr="004B7427" w:rsidRDefault="00BF4C34" w:rsidP="004B7427">
      <w:pPr>
        <w:spacing w:line="264" w:lineRule="auto"/>
        <w:jc w:val="both"/>
        <w:rPr>
          <w:iCs/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Umowę sporządzono w </w:t>
      </w:r>
      <w:r w:rsidRPr="0064226F">
        <w:rPr>
          <w:bCs/>
          <w:color w:val="000000"/>
          <w:sz w:val="22"/>
          <w:szCs w:val="22"/>
          <w:lang w:eastAsia="ar-SA"/>
        </w:rPr>
        <w:t xml:space="preserve">3 </w:t>
      </w:r>
      <w:r w:rsidRPr="0064226F">
        <w:rPr>
          <w:color w:val="000000"/>
          <w:sz w:val="22"/>
          <w:szCs w:val="22"/>
          <w:lang w:eastAsia="ar-SA"/>
        </w:rPr>
        <w:t xml:space="preserve">jednobrzmiących egzemplarzach: dwa dla </w:t>
      </w:r>
      <w:r w:rsidRPr="0064226F">
        <w:rPr>
          <w:bCs/>
          <w:iCs/>
          <w:color w:val="000000"/>
          <w:sz w:val="22"/>
          <w:szCs w:val="22"/>
          <w:lang w:eastAsia="ar-SA"/>
        </w:rPr>
        <w:t xml:space="preserve">Zamawiającego </w:t>
      </w:r>
      <w:r w:rsidRPr="0064226F">
        <w:rPr>
          <w:iCs/>
          <w:color w:val="000000"/>
          <w:sz w:val="22"/>
          <w:szCs w:val="22"/>
          <w:lang w:eastAsia="ar-SA"/>
        </w:rPr>
        <w:t xml:space="preserve">oraz jeden dla </w:t>
      </w:r>
      <w:r w:rsidRPr="0064226F">
        <w:rPr>
          <w:bCs/>
          <w:iCs/>
          <w:color w:val="000000"/>
          <w:sz w:val="22"/>
          <w:szCs w:val="22"/>
          <w:lang w:eastAsia="ar-SA"/>
        </w:rPr>
        <w:t>Wykonawcy.</w:t>
      </w:r>
    </w:p>
    <w:p w14:paraId="3B78F0D8" w14:textId="77777777" w:rsidR="00206135" w:rsidRDefault="00206135" w:rsidP="0064226F">
      <w:pPr>
        <w:spacing w:line="264" w:lineRule="auto"/>
        <w:rPr>
          <w:color w:val="000000"/>
          <w:sz w:val="22"/>
          <w:szCs w:val="22"/>
          <w:lang w:eastAsia="ar-SA"/>
        </w:rPr>
      </w:pPr>
    </w:p>
    <w:p w14:paraId="72D868AB" w14:textId="083D8737" w:rsidR="00BF4C34" w:rsidRPr="004B7427" w:rsidRDefault="00BF4C34" w:rsidP="0064226F">
      <w:pPr>
        <w:spacing w:line="264" w:lineRule="auto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>Załączniki:</w:t>
      </w:r>
      <w:r w:rsidR="004B7427">
        <w:rPr>
          <w:color w:val="000000"/>
          <w:sz w:val="22"/>
          <w:szCs w:val="22"/>
          <w:lang w:eastAsia="ar-SA"/>
        </w:rPr>
        <w:t xml:space="preserve"> </w:t>
      </w:r>
      <w:r w:rsidRPr="0064226F">
        <w:rPr>
          <w:bCs/>
          <w:iCs/>
          <w:color w:val="000000"/>
          <w:sz w:val="22"/>
          <w:szCs w:val="22"/>
          <w:lang w:eastAsia="ar-SA"/>
        </w:rPr>
        <w:t xml:space="preserve">Integralną częścią </w:t>
      </w:r>
      <w:r w:rsidR="00942B26" w:rsidRPr="0064226F">
        <w:rPr>
          <w:bCs/>
          <w:iCs/>
          <w:color w:val="000000"/>
          <w:sz w:val="22"/>
          <w:szCs w:val="22"/>
          <w:lang w:eastAsia="ar-SA"/>
        </w:rPr>
        <w:t>u</w:t>
      </w:r>
      <w:r w:rsidRPr="0064226F">
        <w:rPr>
          <w:bCs/>
          <w:iCs/>
          <w:color w:val="000000"/>
          <w:sz w:val="22"/>
          <w:szCs w:val="22"/>
          <w:lang w:eastAsia="ar-SA"/>
        </w:rPr>
        <w:t>mowy są:</w:t>
      </w:r>
    </w:p>
    <w:p w14:paraId="7334615A" w14:textId="61C8D33E" w:rsidR="00BF4C34" w:rsidRPr="0064226F" w:rsidRDefault="00511C22" w:rsidP="0064226F">
      <w:pPr>
        <w:numPr>
          <w:ilvl w:val="0"/>
          <w:numId w:val="7"/>
        </w:numPr>
        <w:spacing w:line="264" w:lineRule="auto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>Opis Przedmiotu</w:t>
      </w:r>
      <w:r w:rsidR="00BF4C34" w:rsidRPr="0064226F">
        <w:rPr>
          <w:color w:val="000000"/>
          <w:sz w:val="22"/>
          <w:szCs w:val="22"/>
          <w:lang w:eastAsia="ar-SA"/>
        </w:rPr>
        <w:t xml:space="preserve"> Zamówienia – </w:t>
      </w:r>
      <w:r w:rsidR="00776658" w:rsidRPr="0064226F">
        <w:rPr>
          <w:color w:val="000000"/>
          <w:sz w:val="22"/>
          <w:szCs w:val="22"/>
          <w:lang w:eastAsia="ar-SA"/>
        </w:rPr>
        <w:t>Z</w:t>
      </w:r>
      <w:r w:rsidR="00BF4C34" w:rsidRPr="0064226F">
        <w:rPr>
          <w:color w:val="000000"/>
          <w:sz w:val="22"/>
          <w:szCs w:val="22"/>
          <w:lang w:eastAsia="ar-SA"/>
        </w:rPr>
        <w:t>ał. Nr 1,</w:t>
      </w:r>
    </w:p>
    <w:p w14:paraId="3B87B600" w14:textId="346DEF63" w:rsidR="00BF4C34" w:rsidRPr="0064226F" w:rsidRDefault="00BF4C34" w:rsidP="0064226F">
      <w:pPr>
        <w:numPr>
          <w:ilvl w:val="0"/>
          <w:numId w:val="7"/>
        </w:numPr>
        <w:spacing w:line="264" w:lineRule="auto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Oferta </w:t>
      </w:r>
      <w:r w:rsidR="00942B26" w:rsidRPr="0064226F">
        <w:rPr>
          <w:color w:val="000000"/>
          <w:sz w:val="22"/>
          <w:szCs w:val="22"/>
          <w:lang w:eastAsia="ar-SA"/>
        </w:rPr>
        <w:t>W</w:t>
      </w:r>
      <w:r w:rsidRPr="0064226F">
        <w:rPr>
          <w:color w:val="000000"/>
          <w:sz w:val="22"/>
          <w:szCs w:val="22"/>
          <w:lang w:eastAsia="ar-SA"/>
        </w:rPr>
        <w:t xml:space="preserve">ykonawcy – </w:t>
      </w:r>
      <w:r w:rsidR="00776658" w:rsidRPr="0064226F">
        <w:rPr>
          <w:color w:val="000000"/>
          <w:sz w:val="22"/>
          <w:szCs w:val="22"/>
          <w:lang w:eastAsia="ar-SA"/>
        </w:rPr>
        <w:t>Z</w:t>
      </w:r>
      <w:r w:rsidRPr="0064226F">
        <w:rPr>
          <w:color w:val="000000"/>
          <w:sz w:val="22"/>
          <w:szCs w:val="22"/>
          <w:lang w:eastAsia="ar-SA"/>
        </w:rPr>
        <w:t>ał. Nr 2,</w:t>
      </w:r>
    </w:p>
    <w:p w14:paraId="605E0506" w14:textId="33E3F6ED" w:rsidR="00BF4C34" w:rsidRPr="0064226F" w:rsidRDefault="00BF4C34" w:rsidP="0064226F">
      <w:pPr>
        <w:numPr>
          <w:ilvl w:val="0"/>
          <w:numId w:val="7"/>
        </w:numPr>
        <w:spacing w:line="264" w:lineRule="auto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Protokół dostawy/odbioru – </w:t>
      </w:r>
      <w:r w:rsidR="00776658" w:rsidRPr="0064226F">
        <w:rPr>
          <w:color w:val="000000"/>
          <w:sz w:val="22"/>
          <w:szCs w:val="22"/>
          <w:lang w:eastAsia="ar-SA"/>
        </w:rPr>
        <w:t>Z</w:t>
      </w:r>
      <w:r w:rsidRPr="0064226F">
        <w:rPr>
          <w:color w:val="000000"/>
          <w:sz w:val="22"/>
          <w:szCs w:val="22"/>
          <w:lang w:eastAsia="ar-SA"/>
        </w:rPr>
        <w:t>ał. Nr 3.</w:t>
      </w:r>
    </w:p>
    <w:p w14:paraId="329DBF02" w14:textId="53091881" w:rsidR="00AC159C" w:rsidRPr="004B7427" w:rsidRDefault="009023D0" w:rsidP="0064226F">
      <w:pPr>
        <w:numPr>
          <w:ilvl w:val="0"/>
          <w:numId w:val="7"/>
        </w:numPr>
        <w:spacing w:line="264" w:lineRule="auto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 xml:space="preserve">Polica OC Wykonawcy – </w:t>
      </w:r>
      <w:r w:rsidR="00776658" w:rsidRPr="0064226F">
        <w:rPr>
          <w:color w:val="000000"/>
          <w:sz w:val="22"/>
          <w:szCs w:val="22"/>
          <w:lang w:eastAsia="ar-SA"/>
        </w:rPr>
        <w:t>Z</w:t>
      </w:r>
      <w:r w:rsidRPr="0064226F">
        <w:rPr>
          <w:color w:val="000000"/>
          <w:sz w:val="22"/>
          <w:szCs w:val="22"/>
          <w:lang w:eastAsia="ar-SA"/>
        </w:rPr>
        <w:t>ał. Nr 4.</w:t>
      </w:r>
    </w:p>
    <w:p w14:paraId="4EAAE266" w14:textId="77777777" w:rsidR="00AC159C" w:rsidRDefault="00AC159C" w:rsidP="0064226F">
      <w:pPr>
        <w:spacing w:line="264" w:lineRule="auto"/>
        <w:rPr>
          <w:color w:val="000000"/>
          <w:sz w:val="22"/>
          <w:szCs w:val="22"/>
          <w:lang w:eastAsia="ar-SA"/>
        </w:rPr>
      </w:pPr>
    </w:p>
    <w:p w14:paraId="0C5F9A28" w14:textId="77777777" w:rsidR="001B4C37" w:rsidRPr="0064226F" w:rsidRDefault="001B4C37" w:rsidP="0064226F">
      <w:pPr>
        <w:spacing w:line="264" w:lineRule="auto"/>
        <w:rPr>
          <w:color w:val="000000"/>
          <w:sz w:val="22"/>
          <w:szCs w:val="22"/>
          <w:lang w:eastAsia="ar-SA"/>
        </w:rPr>
      </w:pPr>
    </w:p>
    <w:p w14:paraId="58FEE75F" w14:textId="1EFDF6D0" w:rsidR="00776658" w:rsidRPr="004B7427" w:rsidRDefault="00BF4C34" w:rsidP="004B7427">
      <w:pPr>
        <w:spacing w:after="240" w:line="264" w:lineRule="auto"/>
        <w:ind w:left="1213" w:firstLine="203"/>
        <w:jc w:val="both"/>
        <w:rPr>
          <w:color w:val="000000"/>
          <w:sz w:val="22"/>
          <w:szCs w:val="22"/>
          <w:lang w:eastAsia="ar-SA"/>
        </w:rPr>
      </w:pPr>
      <w:r w:rsidRPr="0064226F">
        <w:rPr>
          <w:color w:val="000000"/>
          <w:sz w:val="22"/>
          <w:szCs w:val="22"/>
          <w:lang w:eastAsia="ar-SA"/>
        </w:rPr>
        <w:t>ZAMAWIAJĄCY :</w:t>
      </w:r>
      <w:r w:rsidRPr="0064226F">
        <w:rPr>
          <w:color w:val="000000"/>
          <w:sz w:val="22"/>
          <w:szCs w:val="22"/>
          <w:lang w:eastAsia="ar-SA"/>
        </w:rPr>
        <w:tab/>
      </w:r>
      <w:r w:rsidRPr="0064226F">
        <w:rPr>
          <w:color w:val="000000"/>
          <w:sz w:val="22"/>
          <w:szCs w:val="22"/>
          <w:lang w:eastAsia="ar-SA"/>
        </w:rPr>
        <w:tab/>
      </w:r>
      <w:r w:rsidRPr="0064226F">
        <w:rPr>
          <w:color w:val="000000"/>
          <w:sz w:val="22"/>
          <w:szCs w:val="22"/>
          <w:lang w:eastAsia="ar-SA"/>
        </w:rPr>
        <w:tab/>
      </w:r>
      <w:r w:rsidRPr="0064226F">
        <w:rPr>
          <w:color w:val="000000"/>
          <w:sz w:val="22"/>
          <w:szCs w:val="22"/>
          <w:lang w:eastAsia="ar-SA"/>
        </w:rPr>
        <w:tab/>
        <w:t>WYKONAWC</w:t>
      </w:r>
      <w:r w:rsidR="00AC753C" w:rsidRPr="0064226F">
        <w:rPr>
          <w:color w:val="000000"/>
          <w:sz w:val="22"/>
          <w:szCs w:val="22"/>
          <w:lang w:eastAsia="ar-SA"/>
        </w:rPr>
        <w:t>A:</w:t>
      </w:r>
    </w:p>
    <w:p w14:paraId="6B3BF8EB" w14:textId="77777777" w:rsidR="001B4C37" w:rsidRDefault="001B4C37" w:rsidP="0064226F">
      <w:pPr>
        <w:suppressAutoHyphens w:val="0"/>
        <w:spacing w:line="264" w:lineRule="auto"/>
        <w:jc w:val="right"/>
        <w:rPr>
          <w:b/>
          <w:color w:val="000000"/>
          <w:kern w:val="2"/>
          <w:sz w:val="22"/>
          <w:szCs w:val="22"/>
          <w:lang w:eastAsia="ar-SA"/>
        </w:rPr>
      </w:pPr>
    </w:p>
    <w:p w14:paraId="22FEB7BC" w14:textId="77777777" w:rsidR="001B4C37" w:rsidRDefault="001B4C37" w:rsidP="0064226F">
      <w:pPr>
        <w:suppressAutoHyphens w:val="0"/>
        <w:spacing w:line="264" w:lineRule="auto"/>
        <w:jc w:val="right"/>
        <w:rPr>
          <w:b/>
          <w:color w:val="000000"/>
          <w:kern w:val="2"/>
          <w:sz w:val="22"/>
          <w:szCs w:val="22"/>
          <w:lang w:eastAsia="ar-SA"/>
        </w:rPr>
      </w:pPr>
    </w:p>
    <w:p w14:paraId="1F777314" w14:textId="77777777" w:rsidR="001B4C37" w:rsidRDefault="001B4C37" w:rsidP="0064226F">
      <w:pPr>
        <w:suppressAutoHyphens w:val="0"/>
        <w:spacing w:line="264" w:lineRule="auto"/>
        <w:jc w:val="right"/>
        <w:rPr>
          <w:b/>
          <w:color w:val="000000"/>
          <w:kern w:val="2"/>
          <w:sz w:val="22"/>
          <w:szCs w:val="22"/>
          <w:lang w:eastAsia="ar-SA"/>
        </w:rPr>
      </w:pPr>
    </w:p>
    <w:p w14:paraId="7A15505C" w14:textId="77777777" w:rsidR="001B4C37" w:rsidRDefault="001B4C37" w:rsidP="0064226F">
      <w:pPr>
        <w:suppressAutoHyphens w:val="0"/>
        <w:spacing w:line="264" w:lineRule="auto"/>
        <w:jc w:val="right"/>
        <w:rPr>
          <w:b/>
          <w:color w:val="000000"/>
          <w:kern w:val="2"/>
          <w:sz w:val="22"/>
          <w:szCs w:val="22"/>
          <w:lang w:eastAsia="ar-SA"/>
        </w:rPr>
      </w:pPr>
    </w:p>
    <w:p w14:paraId="329EB69A" w14:textId="77777777" w:rsidR="001B4C37" w:rsidRDefault="001B4C37" w:rsidP="0064226F">
      <w:pPr>
        <w:suppressAutoHyphens w:val="0"/>
        <w:spacing w:line="264" w:lineRule="auto"/>
        <w:jc w:val="right"/>
        <w:rPr>
          <w:b/>
          <w:color w:val="000000"/>
          <w:kern w:val="2"/>
          <w:sz w:val="22"/>
          <w:szCs w:val="22"/>
          <w:lang w:eastAsia="ar-SA"/>
        </w:rPr>
      </w:pPr>
    </w:p>
    <w:p w14:paraId="7CE0438C" w14:textId="77777777" w:rsidR="001B4C37" w:rsidRDefault="001B4C37" w:rsidP="0064226F">
      <w:pPr>
        <w:suppressAutoHyphens w:val="0"/>
        <w:spacing w:line="264" w:lineRule="auto"/>
        <w:jc w:val="right"/>
        <w:rPr>
          <w:b/>
          <w:color w:val="000000"/>
          <w:kern w:val="2"/>
          <w:sz w:val="22"/>
          <w:szCs w:val="22"/>
          <w:lang w:eastAsia="ar-SA"/>
        </w:rPr>
      </w:pPr>
    </w:p>
    <w:p w14:paraId="54C26AC9" w14:textId="0DCFEDBE" w:rsidR="00B55793" w:rsidRPr="001B4C37" w:rsidRDefault="00B55793" w:rsidP="0064226F">
      <w:pPr>
        <w:suppressAutoHyphens w:val="0"/>
        <w:spacing w:line="264" w:lineRule="auto"/>
        <w:jc w:val="right"/>
        <w:rPr>
          <w:bCs/>
          <w:color w:val="FF0000"/>
          <w:kern w:val="2"/>
          <w:sz w:val="22"/>
          <w:szCs w:val="22"/>
          <w:lang w:eastAsia="ar-SA"/>
        </w:rPr>
      </w:pPr>
      <w:r w:rsidRPr="001B4C37">
        <w:rPr>
          <w:bCs/>
          <w:color w:val="000000"/>
          <w:kern w:val="2"/>
          <w:sz w:val="22"/>
          <w:szCs w:val="22"/>
          <w:lang w:eastAsia="ar-SA"/>
        </w:rPr>
        <w:lastRenderedPageBreak/>
        <w:t xml:space="preserve">Załącznik </w:t>
      </w:r>
      <w:r w:rsidR="00CF02AD" w:rsidRPr="001B4C37">
        <w:rPr>
          <w:bCs/>
          <w:color w:val="000000"/>
          <w:kern w:val="2"/>
          <w:sz w:val="22"/>
          <w:szCs w:val="22"/>
          <w:lang w:eastAsia="ar-SA"/>
        </w:rPr>
        <w:t>n</w:t>
      </w:r>
      <w:r w:rsidRPr="001B4C37">
        <w:rPr>
          <w:bCs/>
          <w:color w:val="000000"/>
          <w:kern w:val="2"/>
          <w:sz w:val="22"/>
          <w:szCs w:val="22"/>
          <w:lang w:eastAsia="ar-SA"/>
        </w:rPr>
        <w:t>r 3 do Umowy</w:t>
      </w:r>
    </w:p>
    <w:p w14:paraId="418786FF" w14:textId="77777777" w:rsidR="00B55793" w:rsidRPr="0064226F" w:rsidRDefault="00B55793" w:rsidP="0064226F">
      <w:pPr>
        <w:spacing w:line="264" w:lineRule="auto"/>
        <w:ind w:firstLine="357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95C0A43" w14:textId="77777777" w:rsidR="00E850AE" w:rsidRDefault="00E850AE" w:rsidP="00E850AE">
      <w:pPr>
        <w:spacing w:line="360" w:lineRule="auto"/>
        <w:rPr>
          <w:rFonts w:eastAsia="Calibri"/>
          <w:b/>
          <w:color w:val="000000"/>
          <w:sz w:val="20"/>
          <w:szCs w:val="20"/>
          <w:lang w:eastAsia="en-US"/>
        </w:rPr>
      </w:pPr>
    </w:p>
    <w:p w14:paraId="2B02576D" w14:textId="77777777" w:rsidR="00E850AE" w:rsidRPr="00047EA3" w:rsidRDefault="00E850AE" w:rsidP="00E850AE">
      <w:pPr>
        <w:spacing w:line="360" w:lineRule="auto"/>
        <w:ind w:firstLine="357"/>
        <w:jc w:val="center"/>
        <w:rPr>
          <w:rFonts w:eastAsia="Calibri"/>
          <w:b/>
          <w:color w:val="000000"/>
          <w:lang w:eastAsia="en-US"/>
        </w:rPr>
      </w:pPr>
      <w:r w:rsidRPr="00047EA3">
        <w:rPr>
          <w:rFonts w:eastAsia="Calibri"/>
          <w:b/>
          <w:color w:val="000000"/>
          <w:lang w:eastAsia="en-US"/>
        </w:rPr>
        <w:t>PROTOKÓŁ DOSTAWY/ODBIORU</w:t>
      </w:r>
    </w:p>
    <w:p w14:paraId="13E0B516" w14:textId="77777777" w:rsidR="00E850AE" w:rsidRDefault="00E850AE" w:rsidP="00E850AE">
      <w:pPr>
        <w:spacing w:line="360" w:lineRule="auto"/>
        <w:rPr>
          <w:rFonts w:eastAsia="Calibri"/>
          <w:b/>
          <w:bCs/>
          <w:color w:val="000000"/>
          <w:lang w:eastAsia="en-US"/>
        </w:rPr>
      </w:pPr>
    </w:p>
    <w:p w14:paraId="2E8FC138" w14:textId="77777777" w:rsidR="00E850AE" w:rsidRPr="00BF4C34" w:rsidRDefault="00E850AE" w:rsidP="00E850AE">
      <w:pPr>
        <w:spacing w:line="360" w:lineRule="auto"/>
        <w:rPr>
          <w:rFonts w:eastAsia="Calibri"/>
          <w:b/>
          <w:bCs/>
          <w:color w:val="000000"/>
          <w:sz w:val="20"/>
          <w:szCs w:val="20"/>
          <w:lang w:eastAsia="en-US"/>
        </w:rPr>
      </w:pPr>
      <w:r w:rsidRPr="00D049E6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Temat </w:t>
      </w:r>
      <w:r w:rsidRPr="00D049E6">
        <w:rPr>
          <w:rFonts w:eastAsiaTheme="minorHAnsi"/>
          <w:b/>
          <w:bCs/>
          <w:color w:val="000000"/>
          <w:lang w:eastAsia="en-US"/>
        </w:rPr>
        <w:t>szkolenia</w:t>
      </w:r>
      <w:r w:rsidRPr="00BF4C34">
        <w:rPr>
          <w:rFonts w:eastAsia="Calibri"/>
          <w:b/>
          <w:bCs/>
          <w:color w:val="000000"/>
          <w:sz w:val="20"/>
          <w:szCs w:val="20"/>
          <w:lang w:eastAsia="en-US"/>
        </w:rPr>
        <w:t>: …………………………</w:t>
      </w:r>
      <w:r>
        <w:rPr>
          <w:rFonts w:eastAsia="Calibri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</w:t>
      </w:r>
    </w:p>
    <w:p w14:paraId="5BF44BF9" w14:textId="77777777" w:rsidR="00E850AE" w:rsidRDefault="00E850AE" w:rsidP="00E850AE">
      <w:pPr>
        <w:rPr>
          <w:b/>
          <w:caps/>
          <w:color w:val="000000"/>
          <w:sz w:val="20"/>
          <w:szCs w:val="20"/>
          <w:lang w:eastAsia="ar-SA"/>
        </w:rPr>
      </w:pPr>
    </w:p>
    <w:p w14:paraId="46136600" w14:textId="77777777" w:rsidR="00E850AE" w:rsidRDefault="00E850AE" w:rsidP="00E850AE">
      <w:pPr>
        <w:rPr>
          <w:b/>
          <w:color w:val="000000"/>
          <w:sz w:val="20"/>
          <w:szCs w:val="20"/>
          <w:lang w:eastAsia="ar-SA"/>
        </w:rPr>
      </w:pPr>
    </w:p>
    <w:p w14:paraId="713CDFF8" w14:textId="77777777" w:rsidR="00E850AE" w:rsidRPr="00BF4C34" w:rsidRDefault="00E850AE" w:rsidP="00E850AE">
      <w:pPr>
        <w:rPr>
          <w:b/>
          <w:color w:val="000000"/>
          <w:sz w:val="20"/>
          <w:szCs w:val="20"/>
          <w:lang w:eastAsia="ar-SA"/>
        </w:rPr>
      </w:pPr>
      <w:r w:rsidRPr="00BF4C34">
        <w:rPr>
          <w:b/>
          <w:color w:val="000000"/>
          <w:sz w:val="20"/>
          <w:szCs w:val="20"/>
          <w:lang w:eastAsia="ar-SA"/>
        </w:rPr>
        <w:t xml:space="preserve">Data </w:t>
      </w:r>
      <w:r>
        <w:rPr>
          <w:b/>
          <w:color w:val="000000"/>
          <w:sz w:val="20"/>
          <w:szCs w:val="20"/>
          <w:lang w:eastAsia="ar-SA"/>
        </w:rPr>
        <w:t xml:space="preserve">i miejscowość </w:t>
      </w:r>
      <w:r w:rsidRPr="00BF4C34">
        <w:rPr>
          <w:b/>
          <w:color w:val="000000"/>
          <w:sz w:val="20"/>
          <w:szCs w:val="20"/>
          <w:lang w:eastAsia="ar-SA"/>
        </w:rPr>
        <w:t>dostarczenia wyżywienia: …………</w:t>
      </w:r>
      <w:r>
        <w:rPr>
          <w:b/>
          <w:color w:val="000000"/>
          <w:sz w:val="20"/>
          <w:szCs w:val="20"/>
          <w:lang w:eastAsia="ar-SA"/>
        </w:rPr>
        <w:t>………………………………………………………</w:t>
      </w:r>
    </w:p>
    <w:p w14:paraId="4769225B" w14:textId="77777777" w:rsidR="00E850AE" w:rsidRDefault="00E850AE" w:rsidP="00E850AE">
      <w:pPr>
        <w:rPr>
          <w:b/>
          <w:color w:val="000000"/>
          <w:sz w:val="20"/>
          <w:szCs w:val="20"/>
          <w:lang w:eastAsia="ar-SA"/>
        </w:rPr>
      </w:pPr>
    </w:p>
    <w:p w14:paraId="2757E13D" w14:textId="77777777" w:rsidR="00E850AE" w:rsidRDefault="00E850AE" w:rsidP="00E850AE">
      <w:pPr>
        <w:rPr>
          <w:b/>
          <w:color w:val="000000"/>
          <w:sz w:val="20"/>
          <w:szCs w:val="20"/>
          <w:lang w:eastAsia="ar-SA"/>
        </w:rPr>
      </w:pPr>
    </w:p>
    <w:p w14:paraId="7168B560" w14:textId="2FA64586" w:rsidR="00E850AE" w:rsidRDefault="00E850AE" w:rsidP="00E850AE">
      <w:pPr>
        <w:rPr>
          <w:b/>
          <w:color w:val="000000"/>
          <w:sz w:val="20"/>
          <w:szCs w:val="20"/>
          <w:lang w:eastAsia="ar-SA"/>
        </w:rPr>
      </w:pPr>
      <w:r>
        <w:rPr>
          <w:b/>
          <w:color w:val="000000"/>
          <w:sz w:val="20"/>
          <w:szCs w:val="20"/>
          <w:lang w:eastAsia="ar-SA"/>
        </w:rPr>
        <w:t>Liczba przerw kawowych</w:t>
      </w:r>
      <w:r w:rsidR="00ED7CC4">
        <w:rPr>
          <w:b/>
          <w:color w:val="000000"/>
          <w:sz w:val="20"/>
          <w:szCs w:val="20"/>
          <w:lang w:eastAsia="ar-SA"/>
        </w:rPr>
        <w:t xml:space="preserve"> </w:t>
      </w:r>
      <w:r>
        <w:rPr>
          <w:b/>
          <w:color w:val="000000"/>
          <w:sz w:val="20"/>
          <w:szCs w:val="20"/>
          <w:lang w:eastAsia="ar-SA"/>
        </w:rPr>
        <w:t>…………..</w:t>
      </w:r>
    </w:p>
    <w:p w14:paraId="59032A5F" w14:textId="77777777" w:rsidR="00E850AE" w:rsidRPr="00BF4C34" w:rsidRDefault="00E850AE" w:rsidP="00E850AE">
      <w:pPr>
        <w:rPr>
          <w:b/>
          <w:color w:val="000000"/>
          <w:sz w:val="20"/>
          <w:szCs w:val="20"/>
          <w:lang w:eastAsia="ar-SA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5"/>
        <w:gridCol w:w="815"/>
        <w:gridCol w:w="1083"/>
        <w:gridCol w:w="1083"/>
        <w:gridCol w:w="1874"/>
        <w:gridCol w:w="1874"/>
        <w:gridCol w:w="1262"/>
      </w:tblGrid>
      <w:tr w:rsidR="00E850AE" w:rsidRPr="00BF4C34" w14:paraId="4AF7A41B" w14:textId="77777777" w:rsidTr="008366E9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D5A26" w14:textId="77777777" w:rsidR="00E850AE" w:rsidRPr="00F45BAE" w:rsidRDefault="00E850AE" w:rsidP="008366E9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F45BAE"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t>Rodzaj posiłku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84344" w14:textId="77777777" w:rsidR="00E850AE" w:rsidRPr="00F45BAE" w:rsidRDefault="00E850AE" w:rsidP="008366E9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F45BAE"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t>Ilość porcji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4AEA" w14:textId="77777777" w:rsidR="00E850AE" w:rsidRPr="00F45BAE" w:rsidRDefault="00E850AE" w:rsidP="008366E9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</w:pPr>
            <w:r w:rsidRPr="00F45BAE"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t>Jakość</w:t>
            </w:r>
          </w:p>
          <w:p w14:paraId="2BFBCA3A" w14:textId="77777777" w:rsidR="00E850AE" w:rsidRPr="00F45BAE" w:rsidRDefault="00E850AE" w:rsidP="008366E9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</w:pPr>
            <w:r w:rsidRPr="00F45BAE"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t>dobra/zła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9D707" w14:textId="77777777" w:rsidR="00E850AE" w:rsidRPr="00F45BAE" w:rsidRDefault="00E850AE" w:rsidP="008366E9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F45BAE"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t>Godzina dostawy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B1E14" w14:textId="77777777" w:rsidR="00E850AE" w:rsidRPr="00F45BAE" w:rsidRDefault="00E850AE" w:rsidP="008366E9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F45BAE"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t>Czytelny podpis pracownika Zamawiającego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DCCE3" w14:textId="77777777" w:rsidR="00E850AE" w:rsidRPr="00F45BAE" w:rsidRDefault="00E850AE" w:rsidP="008366E9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F45BAE"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t>Czytelny podpis pracownika Wykonawcy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A28AF" w14:textId="77777777" w:rsidR="00E850AE" w:rsidRPr="00F45BAE" w:rsidRDefault="00E850AE" w:rsidP="008366E9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F45BAE"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t>Uwagi</w:t>
            </w:r>
          </w:p>
        </w:tc>
      </w:tr>
      <w:tr w:rsidR="00E850AE" w:rsidRPr="00BF4C34" w14:paraId="3AA74384" w14:textId="77777777" w:rsidTr="008366E9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F742E" w14:textId="77777777" w:rsidR="00E850AE" w:rsidRDefault="00E850AE" w:rsidP="008366E9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t xml:space="preserve"> Bufet kawowo-herbaciany</w:t>
            </w:r>
          </w:p>
          <w:p w14:paraId="7DF8D06A" w14:textId="77777777" w:rsidR="00E850AE" w:rsidRDefault="00E850AE" w:rsidP="008366E9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</w:pPr>
          </w:p>
          <w:p w14:paraId="4D606C31" w14:textId="77777777" w:rsidR="00E850AE" w:rsidRPr="00BF4C34" w:rsidRDefault="00E850AE" w:rsidP="008366E9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36D0B" w14:textId="77777777" w:rsidR="00E850AE" w:rsidRPr="00BF4C34" w:rsidRDefault="00E850AE" w:rsidP="008366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FF48" w14:textId="77777777" w:rsidR="00E850AE" w:rsidRPr="00BF4C34" w:rsidRDefault="00E850AE" w:rsidP="008366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6784" w14:textId="77777777" w:rsidR="00E850AE" w:rsidRPr="00BF4C34" w:rsidRDefault="00E850AE" w:rsidP="008366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FE42" w14:textId="77777777" w:rsidR="00E850AE" w:rsidRPr="00BF4C34" w:rsidRDefault="00E850AE" w:rsidP="008366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F281" w14:textId="77777777" w:rsidR="00E850AE" w:rsidRPr="00BF4C34" w:rsidRDefault="00E850AE" w:rsidP="008366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3879" w14:textId="77777777" w:rsidR="00E850AE" w:rsidRDefault="00E850AE" w:rsidP="008366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78384C3A" w14:textId="77777777" w:rsidR="00E850AE" w:rsidRDefault="00E850AE" w:rsidP="008366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22D137D8" w14:textId="77777777" w:rsidR="00E850AE" w:rsidRDefault="00E850AE" w:rsidP="008366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4F582D2A" w14:textId="77777777" w:rsidR="00E850AE" w:rsidRDefault="00E850AE" w:rsidP="008366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04C979FB" w14:textId="77777777" w:rsidR="00E850AE" w:rsidRDefault="00E850AE" w:rsidP="008366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40593DDE" w14:textId="77777777" w:rsidR="00E850AE" w:rsidRPr="00BF4C34" w:rsidRDefault="00E850AE" w:rsidP="008366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E850AE" w:rsidRPr="00BF4C34" w14:paraId="49FB35B6" w14:textId="77777777" w:rsidTr="008366E9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FEF0" w14:textId="77777777" w:rsidR="00E850AE" w:rsidRPr="00BF4C34" w:rsidRDefault="00E850AE" w:rsidP="008366E9">
            <w:pPr>
              <w:spacing w:after="12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</w:pPr>
          </w:p>
          <w:p w14:paraId="55A20AD0" w14:textId="77777777" w:rsidR="00E850AE" w:rsidRDefault="00E850AE" w:rsidP="008366E9">
            <w:pPr>
              <w:spacing w:after="12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t xml:space="preserve">Zestaw obiadowy </w:t>
            </w:r>
          </w:p>
          <w:p w14:paraId="4485AE4C" w14:textId="77777777" w:rsidR="00E850AE" w:rsidRPr="00BF4C34" w:rsidRDefault="00E850AE" w:rsidP="008366E9">
            <w:pPr>
              <w:spacing w:after="12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6031" w14:textId="77777777" w:rsidR="00E850AE" w:rsidRPr="00BF4C34" w:rsidRDefault="00E850AE" w:rsidP="008366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15AF" w14:textId="77777777" w:rsidR="00E850AE" w:rsidRPr="00BF4C34" w:rsidRDefault="00E850AE" w:rsidP="008366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CB45" w14:textId="77777777" w:rsidR="00E850AE" w:rsidRPr="00BF4C34" w:rsidRDefault="00E850AE" w:rsidP="008366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9D0BD" w14:textId="77777777" w:rsidR="00E850AE" w:rsidRPr="00BF4C34" w:rsidRDefault="00E850AE" w:rsidP="008366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99EC0" w14:textId="77777777" w:rsidR="00E850AE" w:rsidRPr="00BF4C34" w:rsidRDefault="00E850AE" w:rsidP="008366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1F84" w14:textId="77777777" w:rsidR="00E850AE" w:rsidRDefault="00E850AE" w:rsidP="008366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63B1EDC8" w14:textId="77777777" w:rsidR="00E850AE" w:rsidRDefault="00E850AE" w:rsidP="008366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3BFC01E6" w14:textId="77777777" w:rsidR="00E850AE" w:rsidRDefault="00E850AE" w:rsidP="008366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4DE1B224" w14:textId="77777777" w:rsidR="00E850AE" w:rsidRDefault="00E850AE" w:rsidP="008366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667BE3E5" w14:textId="77777777" w:rsidR="00E850AE" w:rsidRDefault="00E850AE" w:rsidP="008366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39E2B9B5" w14:textId="77777777" w:rsidR="00E850AE" w:rsidRPr="00BF4C34" w:rsidRDefault="00E850AE" w:rsidP="008366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4548629B" w14:textId="77777777" w:rsidR="00E850AE" w:rsidRDefault="00E850AE" w:rsidP="00E850AE">
      <w:pPr>
        <w:spacing w:line="288" w:lineRule="auto"/>
        <w:ind w:left="357"/>
        <w:jc w:val="both"/>
        <w:rPr>
          <w:rFonts w:ascii="Arial" w:hAnsi="Arial" w:cs="Arial"/>
          <w:bCs/>
          <w:iCs/>
          <w:sz w:val="22"/>
          <w:szCs w:val="22"/>
        </w:rPr>
      </w:pPr>
    </w:p>
    <w:p w14:paraId="04FBA5D6" w14:textId="77777777" w:rsidR="00E850AE" w:rsidRDefault="00E850AE" w:rsidP="00E850AE">
      <w:pPr>
        <w:spacing w:line="288" w:lineRule="auto"/>
        <w:ind w:left="357"/>
        <w:jc w:val="both"/>
        <w:rPr>
          <w:bCs/>
          <w:iCs/>
        </w:rPr>
      </w:pPr>
      <w:bookmarkStart w:id="26" w:name="_Hlk107995446"/>
    </w:p>
    <w:p w14:paraId="4515A7D5" w14:textId="77777777" w:rsidR="00E850AE" w:rsidRPr="00047EA3" w:rsidRDefault="00E850AE" w:rsidP="00E850AE">
      <w:pPr>
        <w:spacing w:line="288" w:lineRule="auto"/>
        <w:ind w:left="357"/>
        <w:jc w:val="both"/>
      </w:pPr>
      <w:r w:rsidRPr="00047EA3">
        <w:rPr>
          <w:bCs/>
          <w:iCs/>
        </w:rPr>
        <w:t xml:space="preserve">dla…………..… osób </w:t>
      </w:r>
    </w:p>
    <w:p w14:paraId="6AD46CD8" w14:textId="77777777" w:rsidR="00E850AE" w:rsidRPr="00047EA3" w:rsidRDefault="00E850AE" w:rsidP="00E850AE">
      <w:pPr>
        <w:spacing w:line="288" w:lineRule="auto"/>
        <w:ind w:left="57"/>
        <w:jc w:val="both"/>
      </w:pPr>
    </w:p>
    <w:p w14:paraId="72608BD5" w14:textId="77777777" w:rsidR="00E850AE" w:rsidRPr="00047EA3" w:rsidRDefault="00E850AE" w:rsidP="00E850AE">
      <w:pPr>
        <w:spacing w:line="288" w:lineRule="auto"/>
        <w:ind w:left="57"/>
        <w:jc w:val="both"/>
        <w:rPr>
          <w:bCs/>
        </w:rPr>
      </w:pPr>
      <w:r w:rsidRPr="00047EA3">
        <w:rPr>
          <w:bCs/>
        </w:rPr>
        <w:t>Łączna kwota za realizację ww. usługi wynosi ………….………</w:t>
      </w:r>
    </w:p>
    <w:p w14:paraId="7CE163D6" w14:textId="77777777" w:rsidR="00E850AE" w:rsidRPr="00047EA3" w:rsidRDefault="00E850AE" w:rsidP="00E850AE">
      <w:pPr>
        <w:spacing w:line="288" w:lineRule="auto"/>
        <w:ind w:left="57"/>
        <w:jc w:val="both"/>
      </w:pPr>
    </w:p>
    <w:p w14:paraId="6DBFF383" w14:textId="77777777" w:rsidR="00E850AE" w:rsidRPr="00047EA3" w:rsidRDefault="00E850AE" w:rsidP="00E850AE">
      <w:pPr>
        <w:spacing w:line="288" w:lineRule="auto"/>
        <w:ind w:left="57"/>
        <w:jc w:val="both"/>
      </w:pPr>
      <w:r w:rsidRPr="00047EA3">
        <w:rPr>
          <w:bCs/>
        </w:rPr>
        <w:t xml:space="preserve">Wykonanie przedmiotu umowy przyjmuje się bez zastrzeżeń/ stwierdza się zastrzeżenia </w:t>
      </w:r>
    </w:p>
    <w:p w14:paraId="77EDE2A5" w14:textId="77777777" w:rsidR="00E850AE" w:rsidRDefault="00E850AE" w:rsidP="00E850AE">
      <w:pPr>
        <w:spacing w:line="288" w:lineRule="auto"/>
        <w:ind w:left="57"/>
        <w:jc w:val="both"/>
        <w:rPr>
          <w:bCs/>
        </w:rPr>
      </w:pPr>
      <w:r w:rsidRPr="00047EA3">
        <w:rPr>
          <w:bCs/>
        </w:rPr>
        <w:t>Uwagi: …………………………………………………………………………………………</w:t>
      </w:r>
    </w:p>
    <w:p w14:paraId="7C1CD018" w14:textId="77777777" w:rsidR="00E850AE" w:rsidRPr="00047EA3" w:rsidRDefault="00E850AE" w:rsidP="00E850AE">
      <w:pPr>
        <w:spacing w:line="288" w:lineRule="auto"/>
        <w:ind w:left="57"/>
        <w:jc w:val="both"/>
      </w:pPr>
      <w:r w:rsidRPr="00047EA3">
        <w:rPr>
          <w:bCs/>
        </w:rPr>
        <w:t>…………………………………………………………………………………………………</w:t>
      </w:r>
      <w:r>
        <w:rPr>
          <w:bCs/>
        </w:rPr>
        <w:t>.</w:t>
      </w:r>
    </w:p>
    <w:p w14:paraId="7868282B" w14:textId="77777777" w:rsidR="00E850AE" w:rsidRPr="00047EA3" w:rsidRDefault="00E850AE" w:rsidP="00E850AE">
      <w:pPr>
        <w:spacing w:line="288" w:lineRule="auto"/>
        <w:ind w:left="57"/>
        <w:jc w:val="both"/>
      </w:pPr>
      <w:r w:rsidRPr="00047EA3">
        <w:rPr>
          <w:bCs/>
        </w:rPr>
        <w:t xml:space="preserve">Termin usunięcia nieprawidłowości </w:t>
      </w:r>
    </w:p>
    <w:p w14:paraId="4ED9F8C6" w14:textId="77777777" w:rsidR="00E850AE" w:rsidRPr="00047EA3" w:rsidRDefault="00E850AE" w:rsidP="00E850AE">
      <w:pPr>
        <w:spacing w:line="288" w:lineRule="auto"/>
        <w:ind w:left="57"/>
        <w:jc w:val="both"/>
      </w:pPr>
      <w:r w:rsidRPr="00047EA3">
        <w:rPr>
          <w:bCs/>
        </w:rPr>
        <w:t>…………………………………………………………………………………………………</w:t>
      </w:r>
      <w:bookmarkEnd w:id="26"/>
      <w:r>
        <w:rPr>
          <w:bCs/>
        </w:rPr>
        <w:t>.</w:t>
      </w:r>
    </w:p>
    <w:p w14:paraId="1B29A736" w14:textId="77777777" w:rsidR="00E850AE" w:rsidRDefault="00E850AE" w:rsidP="00E850AE">
      <w:pPr>
        <w:spacing w:line="288" w:lineRule="auto"/>
        <w:rPr>
          <w:bCs/>
        </w:rPr>
      </w:pPr>
    </w:p>
    <w:p w14:paraId="28008FF2" w14:textId="77777777" w:rsidR="00E850AE" w:rsidRPr="00047EA3" w:rsidRDefault="00E850AE" w:rsidP="00E850AE">
      <w:pPr>
        <w:spacing w:line="288" w:lineRule="auto"/>
        <w:ind w:left="57"/>
        <w:jc w:val="center"/>
        <w:rPr>
          <w:bCs/>
        </w:rPr>
      </w:pPr>
    </w:p>
    <w:p w14:paraId="389EFBC6" w14:textId="77777777" w:rsidR="00E850AE" w:rsidRPr="00047EA3" w:rsidRDefault="00E850AE" w:rsidP="00E850AE">
      <w:pPr>
        <w:spacing w:line="288" w:lineRule="auto"/>
        <w:ind w:left="57"/>
        <w:jc w:val="center"/>
      </w:pPr>
      <w:r w:rsidRPr="00047EA3">
        <w:rPr>
          <w:bCs/>
        </w:rPr>
        <w:t>Podpisy</w:t>
      </w:r>
    </w:p>
    <w:p w14:paraId="462DB1FF" w14:textId="77777777" w:rsidR="00E850AE" w:rsidRPr="00047EA3" w:rsidRDefault="00E850AE" w:rsidP="00E850AE">
      <w:pPr>
        <w:spacing w:line="288" w:lineRule="auto"/>
        <w:ind w:left="57"/>
        <w:rPr>
          <w:bCs/>
        </w:rPr>
      </w:pPr>
    </w:p>
    <w:p w14:paraId="62126006" w14:textId="77777777" w:rsidR="00E850AE" w:rsidRPr="00047EA3" w:rsidRDefault="00E850AE" w:rsidP="00E850AE">
      <w:pPr>
        <w:spacing w:line="288" w:lineRule="auto"/>
        <w:ind w:left="57" w:firstLine="651"/>
      </w:pPr>
      <w:r w:rsidRPr="00047EA3">
        <w:rPr>
          <w:bCs/>
        </w:rPr>
        <w:t>Z</w:t>
      </w:r>
      <w:r>
        <w:rPr>
          <w:bCs/>
        </w:rPr>
        <w:t xml:space="preserve">amawiający </w:t>
      </w:r>
      <w:r w:rsidRPr="00047EA3">
        <w:rPr>
          <w:bCs/>
        </w:rPr>
        <w:tab/>
      </w:r>
      <w:r w:rsidRPr="00047EA3">
        <w:rPr>
          <w:bCs/>
        </w:rPr>
        <w:tab/>
      </w:r>
      <w:r w:rsidRPr="00047EA3">
        <w:rPr>
          <w:bCs/>
        </w:rPr>
        <w:tab/>
      </w:r>
      <w:r w:rsidRPr="00047EA3">
        <w:rPr>
          <w:bCs/>
        </w:rPr>
        <w:tab/>
        <w:t xml:space="preserve"> </w:t>
      </w:r>
      <w:r w:rsidRPr="00047EA3">
        <w:rPr>
          <w:bCs/>
        </w:rPr>
        <w:tab/>
      </w:r>
      <w:r w:rsidRPr="00047EA3">
        <w:rPr>
          <w:bCs/>
        </w:rPr>
        <w:tab/>
      </w:r>
      <w:r w:rsidRPr="00047EA3">
        <w:rPr>
          <w:bCs/>
        </w:rPr>
        <w:tab/>
        <w:t xml:space="preserve">Wykonawca </w:t>
      </w:r>
      <w:r w:rsidRPr="00047EA3">
        <w:rPr>
          <w:b/>
          <w:bCs/>
        </w:rPr>
        <w:tab/>
      </w:r>
    </w:p>
    <w:p w14:paraId="75FA9E98" w14:textId="77777777" w:rsidR="00E850AE" w:rsidRDefault="00E850AE" w:rsidP="00E850AE">
      <w:pPr>
        <w:spacing w:line="288" w:lineRule="auto"/>
        <w:rPr>
          <w:rFonts w:ascii="Arial" w:hAnsi="Arial" w:cs="Arial"/>
          <w:sz w:val="22"/>
          <w:szCs w:val="22"/>
        </w:rPr>
      </w:pPr>
    </w:p>
    <w:p w14:paraId="2AA313F2" w14:textId="77777777" w:rsidR="00E850AE" w:rsidRDefault="00E850AE" w:rsidP="00E850AE">
      <w:pPr>
        <w:spacing w:line="288" w:lineRule="auto"/>
        <w:rPr>
          <w:rFonts w:ascii="Arial" w:hAnsi="Arial" w:cs="Arial"/>
          <w:sz w:val="22"/>
          <w:szCs w:val="22"/>
        </w:rPr>
      </w:pPr>
    </w:p>
    <w:p w14:paraId="4D4105F4" w14:textId="77777777" w:rsidR="00E850AE" w:rsidRPr="00FA6D7D" w:rsidRDefault="00E850AE" w:rsidP="00E850AE">
      <w:pPr>
        <w:spacing w:line="288" w:lineRule="auto"/>
        <w:rPr>
          <w:rFonts w:ascii="Arial" w:hAnsi="Arial" w:cs="Arial"/>
          <w:sz w:val="22"/>
          <w:szCs w:val="22"/>
        </w:rPr>
      </w:pPr>
    </w:p>
    <w:p w14:paraId="528E2FB7" w14:textId="77777777" w:rsidR="00E850AE" w:rsidRDefault="00E850AE" w:rsidP="00E850AE">
      <w:pPr>
        <w:spacing w:line="288" w:lineRule="auto"/>
        <w:ind w:left="57"/>
        <w:jc w:val="both"/>
        <w:rPr>
          <w:rFonts w:cstheme="minorHAnsi"/>
        </w:rPr>
      </w:pPr>
      <w:r w:rsidRPr="00FA6D7D">
        <w:rPr>
          <w:rFonts w:cstheme="minorHAnsi"/>
        </w:rPr>
        <w:t>…………………………………</w:t>
      </w:r>
      <w:r w:rsidRPr="00FA6D7D">
        <w:rPr>
          <w:rFonts w:cstheme="minorHAnsi"/>
        </w:rPr>
        <w:tab/>
      </w:r>
      <w:r w:rsidRPr="00FA6D7D">
        <w:rPr>
          <w:rFonts w:cstheme="minorHAnsi"/>
        </w:rPr>
        <w:tab/>
      </w:r>
      <w:r w:rsidRPr="00FA6D7D">
        <w:rPr>
          <w:rFonts w:cstheme="minorHAnsi"/>
        </w:rPr>
        <w:tab/>
      </w:r>
      <w:r w:rsidRPr="00FA6D7D">
        <w:rPr>
          <w:rFonts w:cstheme="minorHAnsi"/>
        </w:rPr>
        <w:tab/>
        <w:t>…………………………………</w:t>
      </w:r>
    </w:p>
    <w:p w14:paraId="74DBACEE" w14:textId="7A3EBCF9" w:rsidR="00047EA3" w:rsidRPr="00E54425" w:rsidRDefault="00E850AE" w:rsidP="00E54425">
      <w:pPr>
        <w:spacing w:line="288" w:lineRule="auto"/>
        <w:ind w:left="57"/>
        <w:rPr>
          <w:rFonts w:cstheme="minorHAnsi"/>
          <w:sz w:val="20"/>
          <w:szCs w:val="20"/>
        </w:rPr>
      </w:pPr>
      <w:r w:rsidRPr="00E850AE">
        <w:rPr>
          <w:rFonts w:cstheme="minorHAnsi"/>
          <w:sz w:val="20"/>
          <w:szCs w:val="20"/>
        </w:rPr>
        <w:t xml:space="preserve">                Dyrektor MODR</w:t>
      </w:r>
    </w:p>
    <w:sectPr w:rsidR="00047EA3" w:rsidRPr="00E54425" w:rsidSect="00FA46F2">
      <w:headerReference w:type="even" r:id="rId7"/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92AC9" w14:textId="77777777" w:rsidR="00C64A25" w:rsidRDefault="00C64A25" w:rsidP="0056717D">
      <w:r>
        <w:separator/>
      </w:r>
    </w:p>
  </w:endnote>
  <w:endnote w:type="continuationSeparator" w:id="0">
    <w:p w14:paraId="1B4DB016" w14:textId="77777777" w:rsidR="00C64A25" w:rsidRDefault="00C64A25" w:rsidP="00567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34192943"/>
      <w:docPartObj>
        <w:docPartGallery w:val="Page Numbers (Bottom of Page)"/>
        <w:docPartUnique/>
      </w:docPartObj>
    </w:sdtPr>
    <w:sdtContent>
      <w:p w14:paraId="41F0ADC1" w14:textId="2DFA8638" w:rsidR="00CF02AD" w:rsidRPr="00CF02AD" w:rsidRDefault="00CF02AD">
        <w:pPr>
          <w:pStyle w:val="Stopka"/>
          <w:jc w:val="right"/>
          <w:rPr>
            <w:sz w:val="20"/>
            <w:szCs w:val="20"/>
          </w:rPr>
        </w:pPr>
        <w:r w:rsidRPr="00CF02AD">
          <w:rPr>
            <w:sz w:val="20"/>
            <w:szCs w:val="20"/>
          </w:rPr>
          <w:fldChar w:fldCharType="begin"/>
        </w:r>
        <w:r w:rsidRPr="00CF02AD">
          <w:rPr>
            <w:sz w:val="20"/>
            <w:szCs w:val="20"/>
          </w:rPr>
          <w:instrText>PAGE   \* MERGEFORMAT</w:instrText>
        </w:r>
        <w:r w:rsidRPr="00CF02AD">
          <w:rPr>
            <w:sz w:val="20"/>
            <w:szCs w:val="20"/>
          </w:rPr>
          <w:fldChar w:fldCharType="separate"/>
        </w:r>
        <w:r w:rsidRPr="00CF02AD">
          <w:rPr>
            <w:sz w:val="20"/>
            <w:szCs w:val="20"/>
          </w:rPr>
          <w:t>2</w:t>
        </w:r>
        <w:r w:rsidRPr="00CF02AD">
          <w:rPr>
            <w:sz w:val="20"/>
            <w:szCs w:val="20"/>
          </w:rPr>
          <w:fldChar w:fldCharType="end"/>
        </w:r>
      </w:p>
    </w:sdtContent>
  </w:sdt>
  <w:p w14:paraId="5A33EB98" w14:textId="38878471" w:rsidR="0091384B" w:rsidRPr="00EE0D9B" w:rsidRDefault="0091384B" w:rsidP="00884A1E">
    <w:pPr>
      <w:pStyle w:val="Stopka"/>
      <w:tabs>
        <w:tab w:val="clear" w:pos="4536"/>
        <w:tab w:val="clear" w:pos="9072"/>
      </w:tabs>
      <w:ind w:firstLine="9072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DDCA9" w14:textId="77777777" w:rsidR="00C64A25" w:rsidRDefault="00C64A25" w:rsidP="0056717D">
      <w:r>
        <w:separator/>
      </w:r>
    </w:p>
  </w:footnote>
  <w:footnote w:type="continuationSeparator" w:id="0">
    <w:p w14:paraId="327E43D3" w14:textId="77777777" w:rsidR="00C64A25" w:rsidRDefault="00C64A25" w:rsidP="00567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02AE7" w14:textId="77777777" w:rsidR="0091384B" w:rsidRDefault="00E67164">
    <w:pPr>
      <w:pStyle w:val="Nagwek"/>
    </w:pPr>
    <w:r>
      <w:rPr>
        <w:noProof/>
        <w:lang w:eastAsia="pl-PL"/>
      </w:rPr>
      <w:drawing>
        <wp:inline distT="0" distB="0" distL="0" distR="0" wp14:anchorId="4178DF76" wp14:editId="552181AA">
          <wp:extent cx="5756910" cy="785495"/>
          <wp:effectExtent l="0" t="0" r="0" b="0"/>
          <wp:docPr id="1" name="Obraz 1" descr="naglowek_cz-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glowek_cz-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85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CAF72" w14:textId="79049684" w:rsidR="0091384B" w:rsidRDefault="0091384B" w:rsidP="00DD1E45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406"/>
        </w:tabs>
        <w:ind w:left="4406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11"/>
    <w:multiLevelType w:val="singleLevel"/>
    <w:tmpl w:val="A97EBBE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  <w:sz w:val="24"/>
        <w:szCs w:val="24"/>
        <w:lang w:eastAsia="en-US"/>
      </w:rPr>
    </w:lvl>
  </w:abstractNum>
  <w:abstractNum w:abstractNumId="5" w15:restartNumberingAfterBreak="0">
    <w:nsid w:val="0000001C"/>
    <w:multiLevelType w:val="singleLevel"/>
    <w:tmpl w:val="92AE85E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/>
        <w:color w:val="000000"/>
        <w:szCs w:val="24"/>
      </w:rPr>
    </w:lvl>
  </w:abstractNum>
  <w:abstractNum w:abstractNumId="6" w15:restartNumberingAfterBreak="0">
    <w:nsid w:val="025F29F1"/>
    <w:multiLevelType w:val="hybridMultilevel"/>
    <w:tmpl w:val="92C06F74"/>
    <w:lvl w:ilvl="0" w:tplc="04150011">
      <w:start w:val="1"/>
      <w:numFmt w:val="decimal"/>
      <w:lvlText w:val="%1)"/>
      <w:lvlJc w:val="left"/>
      <w:pPr>
        <w:ind w:left="1515" w:hanging="360"/>
      </w:pPr>
    </w:lvl>
    <w:lvl w:ilvl="1" w:tplc="04150019" w:tentative="1">
      <w:start w:val="1"/>
      <w:numFmt w:val="lowerLetter"/>
      <w:lvlText w:val="%2."/>
      <w:lvlJc w:val="left"/>
      <w:pPr>
        <w:ind w:left="2235" w:hanging="360"/>
      </w:pPr>
    </w:lvl>
    <w:lvl w:ilvl="2" w:tplc="0415001B" w:tentative="1">
      <w:start w:val="1"/>
      <w:numFmt w:val="lowerRoman"/>
      <w:lvlText w:val="%3."/>
      <w:lvlJc w:val="right"/>
      <w:pPr>
        <w:ind w:left="2955" w:hanging="180"/>
      </w:pPr>
    </w:lvl>
    <w:lvl w:ilvl="3" w:tplc="0415000F" w:tentative="1">
      <w:start w:val="1"/>
      <w:numFmt w:val="decimal"/>
      <w:lvlText w:val="%4."/>
      <w:lvlJc w:val="left"/>
      <w:pPr>
        <w:ind w:left="3675" w:hanging="360"/>
      </w:pPr>
    </w:lvl>
    <w:lvl w:ilvl="4" w:tplc="04150019" w:tentative="1">
      <w:start w:val="1"/>
      <w:numFmt w:val="lowerLetter"/>
      <w:lvlText w:val="%5."/>
      <w:lvlJc w:val="left"/>
      <w:pPr>
        <w:ind w:left="4395" w:hanging="360"/>
      </w:pPr>
    </w:lvl>
    <w:lvl w:ilvl="5" w:tplc="0415001B" w:tentative="1">
      <w:start w:val="1"/>
      <w:numFmt w:val="lowerRoman"/>
      <w:lvlText w:val="%6."/>
      <w:lvlJc w:val="right"/>
      <w:pPr>
        <w:ind w:left="5115" w:hanging="180"/>
      </w:pPr>
    </w:lvl>
    <w:lvl w:ilvl="6" w:tplc="0415000F" w:tentative="1">
      <w:start w:val="1"/>
      <w:numFmt w:val="decimal"/>
      <w:lvlText w:val="%7."/>
      <w:lvlJc w:val="left"/>
      <w:pPr>
        <w:ind w:left="5835" w:hanging="360"/>
      </w:pPr>
    </w:lvl>
    <w:lvl w:ilvl="7" w:tplc="04150019" w:tentative="1">
      <w:start w:val="1"/>
      <w:numFmt w:val="lowerLetter"/>
      <w:lvlText w:val="%8."/>
      <w:lvlJc w:val="left"/>
      <w:pPr>
        <w:ind w:left="6555" w:hanging="360"/>
      </w:pPr>
    </w:lvl>
    <w:lvl w:ilvl="8" w:tplc="0415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7" w15:restartNumberingAfterBreak="0">
    <w:nsid w:val="077D726C"/>
    <w:multiLevelType w:val="hybridMultilevel"/>
    <w:tmpl w:val="909E79CE"/>
    <w:lvl w:ilvl="0" w:tplc="5102489A">
      <w:start w:val="1"/>
      <w:numFmt w:val="decimal"/>
      <w:lvlText w:val="%1."/>
      <w:lvlJc w:val="left"/>
      <w:pPr>
        <w:ind w:left="501" w:hanging="360"/>
      </w:pPr>
      <w:rPr>
        <w:i w:val="0"/>
        <w:i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55329F"/>
    <w:multiLevelType w:val="multilevel"/>
    <w:tmpl w:val="9B987C4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z w:val="24"/>
      </w:r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10D6102A"/>
    <w:multiLevelType w:val="multilevel"/>
    <w:tmpl w:val="05EED94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77E8F"/>
    <w:multiLevelType w:val="hybridMultilevel"/>
    <w:tmpl w:val="22F212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1122B"/>
    <w:multiLevelType w:val="hybridMultilevel"/>
    <w:tmpl w:val="BBF89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B793B"/>
    <w:multiLevelType w:val="hybridMultilevel"/>
    <w:tmpl w:val="F08CF3AE"/>
    <w:lvl w:ilvl="0" w:tplc="FE523E7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26B41005"/>
    <w:multiLevelType w:val="hybridMultilevel"/>
    <w:tmpl w:val="872073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335A6"/>
    <w:multiLevelType w:val="hybridMultilevel"/>
    <w:tmpl w:val="38A472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A43445"/>
    <w:multiLevelType w:val="singleLevel"/>
    <w:tmpl w:val="5858A252"/>
    <w:lvl w:ilvl="0">
      <w:start w:val="2"/>
      <w:numFmt w:val="decimal"/>
      <w:lvlText w:val="%1."/>
      <w:legacy w:legacy="1" w:legacySpace="0" w:legacyIndent="307"/>
      <w:lvlJc w:val="left"/>
      <w:rPr>
        <w:rFonts w:ascii="Times New Roman" w:eastAsia="Arial Unicode MS" w:hAnsi="Times New Roman" w:cs="Times New Roman" w:hint="default"/>
      </w:rPr>
    </w:lvl>
  </w:abstractNum>
  <w:abstractNum w:abstractNumId="16" w15:restartNumberingAfterBreak="0">
    <w:nsid w:val="3CB64A61"/>
    <w:multiLevelType w:val="multilevel"/>
    <w:tmpl w:val="7D60683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4C6574"/>
    <w:multiLevelType w:val="singleLevel"/>
    <w:tmpl w:val="F2E4DD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8" w15:restartNumberingAfterBreak="0">
    <w:nsid w:val="48EB1A80"/>
    <w:multiLevelType w:val="hybridMultilevel"/>
    <w:tmpl w:val="BD8E75A8"/>
    <w:lvl w:ilvl="0" w:tplc="04150003">
      <w:start w:val="1"/>
      <w:numFmt w:val="bullet"/>
      <w:lvlText w:val="o"/>
      <w:lvlJc w:val="left"/>
      <w:pPr>
        <w:ind w:left="77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" w15:restartNumberingAfterBreak="0">
    <w:nsid w:val="4B2C1F6D"/>
    <w:multiLevelType w:val="hybridMultilevel"/>
    <w:tmpl w:val="9A1A5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A20C90"/>
    <w:multiLevelType w:val="hybridMultilevel"/>
    <w:tmpl w:val="101AF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522D6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5731CD"/>
    <w:multiLevelType w:val="hybridMultilevel"/>
    <w:tmpl w:val="A85A10A6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2" w15:restartNumberingAfterBreak="0">
    <w:nsid w:val="5E2322DE"/>
    <w:multiLevelType w:val="hybridMultilevel"/>
    <w:tmpl w:val="B5AE70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F533590"/>
    <w:multiLevelType w:val="multilevel"/>
    <w:tmpl w:val="A7EEC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5FE1D0D"/>
    <w:multiLevelType w:val="multilevel"/>
    <w:tmpl w:val="8364117E"/>
    <w:lvl w:ilvl="0">
      <w:start w:val="1"/>
      <w:numFmt w:val="decimal"/>
      <w:lvlText w:val="%1."/>
      <w:lvlJc w:val="left"/>
      <w:pPr>
        <w:ind w:left="502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85223"/>
    <w:multiLevelType w:val="hybridMultilevel"/>
    <w:tmpl w:val="9BE2D762"/>
    <w:lvl w:ilvl="0" w:tplc="901AAB48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0D01F74"/>
    <w:multiLevelType w:val="hybridMultilevel"/>
    <w:tmpl w:val="9C2243EE"/>
    <w:lvl w:ilvl="0" w:tplc="03AACCF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087CD9"/>
    <w:multiLevelType w:val="hybridMultilevel"/>
    <w:tmpl w:val="E8D48E0C"/>
    <w:lvl w:ilvl="0" w:tplc="33DAAE0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9771B93"/>
    <w:multiLevelType w:val="hybridMultilevel"/>
    <w:tmpl w:val="0E2028C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EC361C4"/>
    <w:multiLevelType w:val="hybridMultilevel"/>
    <w:tmpl w:val="D2FC9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127419">
    <w:abstractNumId w:val="6"/>
  </w:num>
  <w:num w:numId="2" w16cid:durableId="383679820">
    <w:abstractNumId w:val="29"/>
  </w:num>
  <w:num w:numId="3" w16cid:durableId="465004415">
    <w:abstractNumId w:val="18"/>
  </w:num>
  <w:num w:numId="4" w16cid:durableId="895437213">
    <w:abstractNumId w:val="9"/>
  </w:num>
  <w:num w:numId="5" w16cid:durableId="1824153470">
    <w:abstractNumId w:val="8"/>
  </w:num>
  <w:num w:numId="6" w16cid:durableId="1772821288">
    <w:abstractNumId w:val="24"/>
  </w:num>
  <w:num w:numId="7" w16cid:durableId="856622237">
    <w:abstractNumId w:val="16"/>
  </w:num>
  <w:num w:numId="8" w16cid:durableId="904148875">
    <w:abstractNumId w:val="23"/>
  </w:num>
  <w:num w:numId="9" w16cid:durableId="723218084">
    <w:abstractNumId w:val="25"/>
  </w:num>
  <w:num w:numId="10" w16cid:durableId="1230848194">
    <w:abstractNumId w:val="15"/>
  </w:num>
  <w:num w:numId="11" w16cid:durableId="1613004586">
    <w:abstractNumId w:val="20"/>
  </w:num>
  <w:num w:numId="12" w16cid:durableId="1016538065">
    <w:abstractNumId w:val="13"/>
  </w:num>
  <w:num w:numId="13" w16cid:durableId="97262963">
    <w:abstractNumId w:val="10"/>
  </w:num>
  <w:num w:numId="14" w16cid:durableId="631178846">
    <w:abstractNumId w:val="7"/>
  </w:num>
  <w:num w:numId="15" w16cid:durableId="1354846132">
    <w:abstractNumId w:val="28"/>
  </w:num>
  <w:num w:numId="16" w16cid:durableId="557476379">
    <w:abstractNumId w:val="12"/>
  </w:num>
  <w:num w:numId="17" w16cid:durableId="595213758">
    <w:abstractNumId w:val="21"/>
  </w:num>
  <w:num w:numId="18" w16cid:durableId="1348292159">
    <w:abstractNumId w:val="27"/>
  </w:num>
  <w:num w:numId="19" w16cid:durableId="389958633">
    <w:abstractNumId w:val="19"/>
  </w:num>
  <w:num w:numId="20" w16cid:durableId="869613679">
    <w:abstractNumId w:val="22"/>
  </w:num>
  <w:num w:numId="21" w16cid:durableId="1698653687">
    <w:abstractNumId w:val="14"/>
  </w:num>
  <w:num w:numId="22" w16cid:durableId="1553423721">
    <w:abstractNumId w:val="26"/>
  </w:num>
  <w:num w:numId="23" w16cid:durableId="1626544044">
    <w:abstractNumId w:val="17"/>
    <w:lvlOverride w:ilvl="0">
      <w:startOverride w:val="1"/>
    </w:lvlOverride>
  </w:num>
  <w:num w:numId="24" w16cid:durableId="1269654606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3D8"/>
    <w:rsid w:val="00023140"/>
    <w:rsid w:val="000277DC"/>
    <w:rsid w:val="0003177B"/>
    <w:rsid w:val="000326E0"/>
    <w:rsid w:val="00033689"/>
    <w:rsid w:val="00047EA3"/>
    <w:rsid w:val="00071EF5"/>
    <w:rsid w:val="000769AD"/>
    <w:rsid w:val="000770D5"/>
    <w:rsid w:val="00077410"/>
    <w:rsid w:val="0008363F"/>
    <w:rsid w:val="000836BD"/>
    <w:rsid w:val="000A2334"/>
    <w:rsid w:val="000E03E4"/>
    <w:rsid w:val="000E6A70"/>
    <w:rsid w:val="00122964"/>
    <w:rsid w:val="00132A7E"/>
    <w:rsid w:val="001503FF"/>
    <w:rsid w:val="00183BCC"/>
    <w:rsid w:val="00185896"/>
    <w:rsid w:val="00195A96"/>
    <w:rsid w:val="001B4C37"/>
    <w:rsid w:val="001E5F03"/>
    <w:rsid w:val="002026B0"/>
    <w:rsid w:val="00206135"/>
    <w:rsid w:val="002205F2"/>
    <w:rsid w:val="0022174C"/>
    <w:rsid w:val="00221EBF"/>
    <w:rsid w:val="00235A45"/>
    <w:rsid w:val="00240F86"/>
    <w:rsid w:val="002446A0"/>
    <w:rsid w:val="002470B5"/>
    <w:rsid w:val="00247DC6"/>
    <w:rsid w:val="0025487F"/>
    <w:rsid w:val="00273900"/>
    <w:rsid w:val="002773AC"/>
    <w:rsid w:val="00283549"/>
    <w:rsid w:val="00286449"/>
    <w:rsid w:val="00286E02"/>
    <w:rsid w:val="002A7CA2"/>
    <w:rsid w:val="002B1478"/>
    <w:rsid w:val="002B2D0B"/>
    <w:rsid w:val="002D1246"/>
    <w:rsid w:val="002E0AB2"/>
    <w:rsid w:val="002F1108"/>
    <w:rsid w:val="002F60F3"/>
    <w:rsid w:val="00310239"/>
    <w:rsid w:val="00310F8F"/>
    <w:rsid w:val="0031275B"/>
    <w:rsid w:val="00313153"/>
    <w:rsid w:val="00324D52"/>
    <w:rsid w:val="00325795"/>
    <w:rsid w:val="0033681B"/>
    <w:rsid w:val="003547A3"/>
    <w:rsid w:val="00356FE5"/>
    <w:rsid w:val="003728E6"/>
    <w:rsid w:val="00373066"/>
    <w:rsid w:val="003739AC"/>
    <w:rsid w:val="00377700"/>
    <w:rsid w:val="00380F92"/>
    <w:rsid w:val="003856CB"/>
    <w:rsid w:val="003B4AE8"/>
    <w:rsid w:val="003B5C70"/>
    <w:rsid w:val="003C3744"/>
    <w:rsid w:val="003C6ADA"/>
    <w:rsid w:val="003D1DB6"/>
    <w:rsid w:val="003D253B"/>
    <w:rsid w:val="003E1A92"/>
    <w:rsid w:val="003E2AE0"/>
    <w:rsid w:val="003E3363"/>
    <w:rsid w:val="003E4BA9"/>
    <w:rsid w:val="003F0445"/>
    <w:rsid w:val="00403F6A"/>
    <w:rsid w:val="00470546"/>
    <w:rsid w:val="00476CDD"/>
    <w:rsid w:val="00491C82"/>
    <w:rsid w:val="004B7427"/>
    <w:rsid w:val="004C5B9A"/>
    <w:rsid w:val="00507918"/>
    <w:rsid w:val="00510873"/>
    <w:rsid w:val="00511C22"/>
    <w:rsid w:val="005121F4"/>
    <w:rsid w:val="00527B52"/>
    <w:rsid w:val="00536484"/>
    <w:rsid w:val="00543DE8"/>
    <w:rsid w:val="0056339B"/>
    <w:rsid w:val="005665D0"/>
    <w:rsid w:val="0056717D"/>
    <w:rsid w:val="005814BD"/>
    <w:rsid w:val="005A33E6"/>
    <w:rsid w:val="005A7E61"/>
    <w:rsid w:val="005D1020"/>
    <w:rsid w:val="005D35CB"/>
    <w:rsid w:val="005D4B77"/>
    <w:rsid w:val="005F3A59"/>
    <w:rsid w:val="00614F5C"/>
    <w:rsid w:val="00631339"/>
    <w:rsid w:val="006364CA"/>
    <w:rsid w:val="0064226F"/>
    <w:rsid w:val="00652F9B"/>
    <w:rsid w:val="00674CD3"/>
    <w:rsid w:val="00675ABC"/>
    <w:rsid w:val="006920FA"/>
    <w:rsid w:val="006D086F"/>
    <w:rsid w:val="006D5D37"/>
    <w:rsid w:val="006E16C3"/>
    <w:rsid w:val="00737C09"/>
    <w:rsid w:val="00742CD0"/>
    <w:rsid w:val="0077571D"/>
    <w:rsid w:val="00776481"/>
    <w:rsid w:val="00776658"/>
    <w:rsid w:val="00777772"/>
    <w:rsid w:val="0078415F"/>
    <w:rsid w:val="00784AEE"/>
    <w:rsid w:val="007852FC"/>
    <w:rsid w:val="007B46FE"/>
    <w:rsid w:val="00805D29"/>
    <w:rsid w:val="00870E4B"/>
    <w:rsid w:val="00885A78"/>
    <w:rsid w:val="008E6002"/>
    <w:rsid w:val="009023D0"/>
    <w:rsid w:val="00911C2F"/>
    <w:rsid w:val="0091384B"/>
    <w:rsid w:val="009367E0"/>
    <w:rsid w:val="00937E38"/>
    <w:rsid w:val="00942B26"/>
    <w:rsid w:val="009756CA"/>
    <w:rsid w:val="0098569B"/>
    <w:rsid w:val="0099081A"/>
    <w:rsid w:val="00993527"/>
    <w:rsid w:val="009C1E51"/>
    <w:rsid w:val="009C5291"/>
    <w:rsid w:val="009C6996"/>
    <w:rsid w:val="009D2C9B"/>
    <w:rsid w:val="009E1749"/>
    <w:rsid w:val="009F7AD9"/>
    <w:rsid w:val="00A00529"/>
    <w:rsid w:val="00A30B23"/>
    <w:rsid w:val="00A32703"/>
    <w:rsid w:val="00A60121"/>
    <w:rsid w:val="00A700D1"/>
    <w:rsid w:val="00A71075"/>
    <w:rsid w:val="00A97E52"/>
    <w:rsid w:val="00AA495C"/>
    <w:rsid w:val="00AC159C"/>
    <w:rsid w:val="00AC29D5"/>
    <w:rsid w:val="00AC753C"/>
    <w:rsid w:val="00AE7800"/>
    <w:rsid w:val="00AF2E0C"/>
    <w:rsid w:val="00B03660"/>
    <w:rsid w:val="00B17F13"/>
    <w:rsid w:val="00B24880"/>
    <w:rsid w:val="00B37DF6"/>
    <w:rsid w:val="00B41FDC"/>
    <w:rsid w:val="00B548A0"/>
    <w:rsid w:val="00B55793"/>
    <w:rsid w:val="00B72543"/>
    <w:rsid w:val="00B94A9A"/>
    <w:rsid w:val="00BA0341"/>
    <w:rsid w:val="00BA749A"/>
    <w:rsid w:val="00BD7B49"/>
    <w:rsid w:val="00BE020A"/>
    <w:rsid w:val="00BF4C34"/>
    <w:rsid w:val="00C07D01"/>
    <w:rsid w:val="00C1790B"/>
    <w:rsid w:val="00C26427"/>
    <w:rsid w:val="00C563D8"/>
    <w:rsid w:val="00C61EC4"/>
    <w:rsid w:val="00C64A25"/>
    <w:rsid w:val="00C826EB"/>
    <w:rsid w:val="00C91E09"/>
    <w:rsid w:val="00CA45CD"/>
    <w:rsid w:val="00CD758E"/>
    <w:rsid w:val="00CF02AD"/>
    <w:rsid w:val="00D009D8"/>
    <w:rsid w:val="00D049E6"/>
    <w:rsid w:val="00D226FC"/>
    <w:rsid w:val="00D377F5"/>
    <w:rsid w:val="00D37B13"/>
    <w:rsid w:val="00D41BC6"/>
    <w:rsid w:val="00D467BB"/>
    <w:rsid w:val="00D52ACF"/>
    <w:rsid w:val="00D57604"/>
    <w:rsid w:val="00D61C29"/>
    <w:rsid w:val="00D742E1"/>
    <w:rsid w:val="00DB725C"/>
    <w:rsid w:val="00DD2185"/>
    <w:rsid w:val="00DD30FA"/>
    <w:rsid w:val="00DD748A"/>
    <w:rsid w:val="00DF7E85"/>
    <w:rsid w:val="00E06324"/>
    <w:rsid w:val="00E314EA"/>
    <w:rsid w:val="00E32C51"/>
    <w:rsid w:val="00E33657"/>
    <w:rsid w:val="00E361BA"/>
    <w:rsid w:val="00E45853"/>
    <w:rsid w:val="00E54425"/>
    <w:rsid w:val="00E54B51"/>
    <w:rsid w:val="00E54C45"/>
    <w:rsid w:val="00E67164"/>
    <w:rsid w:val="00E850AE"/>
    <w:rsid w:val="00E92A9F"/>
    <w:rsid w:val="00ED7CC4"/>
    <w:rsid w:val="00EE423E"/>
    <w:rsid w:val="00EE450E"/>
    <w:rsid w:val="00F032D8"/>
    <w:rsid w:val="00F21947"/>
    <w:rsid w:val="00F50B34"/>
    <w:rsid w:val="00F5254D"/>
    <w:rsid w:val="00F646B6"/>
    <w:rsid w:val="00F9219D"/>
    <w:rsid w:val="00FA46F2"/>
    <w:rsid w:val="00FB56AA"/>
    <w:rsid w:val="00FB6A8E"/>
    <w:rsid w:val="00FD097F"/>
    <w:rsid w:val="00FD78F5"/>
    <w:rsid w:val="00FE0DD2"/>
    <w:rsid w:val="00FE7228"/>
    <w:rsid w:val="00FF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860346"/>
  <w15:chartTrackingRefBased/>
  <w15:docId w15:val="{DF901478-29EF-4260-895B-4875B3EA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3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F4C3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link w:val="Nagwek2Znak"/>
    <w:qFormat/>
    <w:rsid w:val="00BF4C34"/>
    <w:pPr>
      <w:tabs>
        <w:tab w:val="left" w:pos="0"/>
      </w:tabs>
      <w:spacing w:before="280" w:after="280"/>
      <w:ind w:left="576" w:hanging="576"/>
      <w:outlineLvl w:val="1"/>
    </w:pPr>
    <w:rPr>
      <w:b/>
      <w:bCs/>
      <w:sz w:val="36"/>
      <w:szCs w:val="36"/>
      <w:lang w:eastAsia="ar-SA"/>
    </w:rPr>
  </w:style>
  <w:style w:type="paragraph" w:styleId="Nagwek3">
    <w:name w:val="heading 3"/>
    <w:basedOn w:val="Normalny"/>
    <w:link w:val="Nagwek3Znak"/>
    <w:uiPriority w:val="9"/>
    <w:unhideWhenUsed/>
    <w:qFormat/>
    <w:rsid w:val="00BF4C34"/>
    <w:pPr>
      <w:keepNext/>
      <w:keepLines/>
      <w:spacing w:before="200"/>
      <w:outlineLvl w:val="2"/>
    </w:pPr>
    <w:rPr>
      <w:rFonts w:ascii="Calibri Light" w:hAnsi="Calibri Light"/>
      <w:b/>
      <w:bCs/>
      <w:color w:val="4472C4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63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C563D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aliases w:val=" Znak"/>
    <w:basedOn w:val="Normalny"/>
    <w:link w:val="StopkaZnak"/>
    <w:uiPriority w:val="99"/>
    <w:unhideWhenUsed/>
    <w:rsid w:val="00C563D8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qFormat/>
    <w:rsid w:val="00C563D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C563D8"/>
    <w:rPr>
      <w:color w:val="0563C1" w:themeColor="hyperlink"/>
      <w:u w:val="single"/>
    </w:rPr>
  </w:style>
  <w:style w:type="paragraph" w:styleId="Akapitzlist">
    <w:name w:val="List Paragraph"/>
    <w:aliases w:val="List Paragraph,Akapit z listą BS,L1,Numerowanie,2 heading,A_wyliczenie,K-P_odwolanie,Akapit z listą5,maz_wyliczenie,opis dzialania"/>
    <w:basedOn w:val="Normalny"/>
    <w:link w:val="AkapitzlistZnak"/>
    <w:qFormat/>
    <w:rsid w:val="00C563D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563D8"/>
    <w:pPr>
      <w:spacing w:line="360" w:lineRule="auto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563D8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C563D8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563D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563D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ist Paragraph Znak,Akapit z listą BS Znak,L1 Znak,Numerowanie Znak,2 heading Znak,A_wyliczenie Znak,K-P_odwolanie Znak,Akapit z listą5 Znak,maz_wyliczenie Znak,opis dzialania Znak"/>
    <w:link w:val="Akapitzlist"/>
    <w:uiPriority w:val="34"/>
    <w:qFormat/>
    <w:rsid w:val="00C563D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basedOn w:val="Normalny"/>
    <w:rsid w:val="00C563D8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BF4C34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qFormat/>
    <w:rsid w:val="00BF4C3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F4C34"/>
    <w:rPr>
      <w:rFonts w:ascii="Calibri Light" w:eastAsia="Times New Roman" w:hAnsi="Calibri Light" w:cs="Times New Roman"/>
      <w:b/>
      <w:bCs/>
      <w:color w:val="4472C4"/>
      <w:sz w:val="20"/>
      <w:szCs w:val="20"/>
      <w:lang w:eastAsia="ar-SA"/>
    </w:rPr>
  </w:style>
  <w:style w:type="character" w:customStyle="1" w:styleId="WW8Num1z0">
    <w:name w:val="WW8Num1z0"/>
    <w:qFormat/>
    <w:rsid w:val="00BF4C34"/>
    <w:rPr>
      <w:rFonts w:ascii="Times New Roman" w:hAnsi="Times New Roman" w:cs="Times New Roman"/>
      <w:color w:val="00000A"/>
      <w:sz w:val="24"/>
    </w:rPr>
  </w:style>
  <w:style w:type="character" w:customStyle="1" w:styleId="WW8Num1z1">
    <w:name w:val="WW8Num1z1"/>
    <w:qFormat/>
    <w:rsid w:val="00BF4C34"/>
  </w:style>
  <w:style w:type="character" w:customStyle="1" w:styleId="WW8Num1z2">
    <w:name w:val="WW8Num1z2"/>
    <w:qFormat/>
    <w:rsid w:val="00BF4C34"/>
  </w:style>
  <w:style w:type="character" w:customStyle="1" w:styleId="WW8Num1z3">
    <w:name w:val="WW8Num1z3"/>
    <w:qFormat/>
    <w:rsid w:val="00BF4C34"/>
  </w:style>
  <w:style w:type="character" w:customStyle="1" w:styleId="WW8Num1z4">
    <w:name w:val="WW8Num1z4"/>
    <w:qFormat/>
    <w:rsid w:val="00BF4C34"/>
  </w:style>
  <w:style w:type="character" w:customStyle="1" w:styleId="WW8Num1z5">
    <w:name w:val="WW8Num1z5"/>
    <w:qFormat/>
    <w:rsid w:val="00BF4C34"/>
  </w:style>
  <w:style w:type="character" w:customStyle="1" w:styleId="WW8Num1z6">
    <w:name w:val="WW8Num1z6"/>
    <w:qFormat/>
    <w:rsid w:val="00BF4C34"/>
  </w:style>
  <w:style w:type="character" w:customStyle="1" w:styleId="WW8Num1z7">
    <w:name w:val="WW8Num1z7"/>
    <w:qFormat/>
    <w:rsid w:val="00BF4C34"/>
  </w:style>
  <w:style w:type="character" w:customStyle="1" w:styleId="WW8Num1z8">
    <w:name w:val="WW8Num1z8"/>
    <w:qFormat/>
    <w:rsid w:val="00BF4C34"/>
  </w:style>
  <w:style w:type="character" w:customStyle="1" w:styleId="WW8Num2z0">
    <w:name w:val="WW8Num2z0"/>
    <w:qFormat/>
    <w:rsid w:val="00BF4C34"/>
    <w:rPr>
      <w:rFonts w:ascii="Symbol" w:hAnsi="Symbol" w:cs="Symbol"/>
    </w:rPr>
  </w:style>
  <w:style w:type="character" w:customStyle="1" w:styleId="WW8Num2z1">
    <w:name w:val="WW8Num2z1"/>
    <w:qFormat/>
    <w:rsid w:val="00BF4C34"/>
    <w:rPr>
      <w:rFonts w:ascii="Courier New" w:hAnsi="Courier New" w:cs="Courier New"/>
    </w:rPr>
  </w:style>
  <w:style w:type="character" w:customStyle="1" w:styleId="WW8Num2z2">
    <w:name w:val="WW8Num2z2"/>
    <w:qFormat/>
    <w:rsid w:val="00BF4C34"/>
    <w:rPr>
      <w:rFonts w:ascii="Wingdings" w:hAnsi="Wingdings" w:cs="Wingdings"/>
    </w:rPr>
  </w:style>
  <w:style w:type="character" w:customStyle="1" w:styleId="WW8Num2z3">
    <w:name w:val="WW8Num2z3"/>
    <w:qFormat/>
    <w:rsid w:val="00BF4C34"/>
  </w:style>
  <w:style w:type="character" w:customStyle="1" w:styleId="WW8Num2z4">
    <w:name w:val="WW8Num2z4"/>
    <w:qFormat/>
    <w:rsid w:val="00BF4C34"/>
  </w:style>
  <w:style w:type="character" w:customStyle="1" w:styleId="WW8Num2z5">
    <w:name w:val="WW8Num2z5"/>
    <w:qFormat/>
    <w:rsid w:val="00BF4C34"/>
  </w:style>
  <w:style w:type="character" w:customStyle="1" w:styleId="WW8Num2z6">
    <w:name w:val="WW8Num2z6"/>
    <w:qFormat/>
    <w:rsid w:val="00BF4C34"/>
  </w:style>
  <w:style w:type="character" w:customStyle="1" w:styleId="WW8Num2z7">
    <w:name w:val="WW8Num2z7"/>
    <w:qFormat/>
    <w:rsid w:val="00BF4C34"/>
  </w:style>
  <w:style w:type="character" w:customStyle="1" w:styleId="WW8Num2z8">
    <w:name w:val="WW8Num2z8"/>
    <w:qFormat/>
    <w:rsid w:val="00BF4C34"/>
  </w:style>
  <w:style w:type="character" w:customStyle="1" w:styleId="WW8Num3z0">
    <w:name w:val="WW8Num3z0"/>
    <w:qFormat/>
    <w:rsid w:val="00BF4C34"/>
    <w:rPr>
      <w:rFonts w:ascii="Symbol" w:eastAsia="Times New Roman" w:hAnsi="Symbol" w:cs="Times New Roman"/>
    </w:rPr>
  </w:style>
  <w:style w:type="character" w:customStyle="1" w:styleId="WW8Num3z1">
    <w:name w:val="WW8Num3z1"/>
    <w:qFormat/>
    <w:rsid w:val="00BF4C34"/>
    <w:rPr>
      <w:rFonts w:ascii="Courier New" w:hAnsi="Courier New" w:cs="Courier New"/>
    </w:rPr>
  </w:style>
  <w:style w:type="character" w:customStyle="1" w:styleId="WW8Num3z2">
    <w:name w:val="WW8Num3z2"/>
    <w:qFormat/>
    <w:rsid w:val="00BF4C34"/>
    <w:rPr>
      <w:rFonts w:ascii="Wingdings" w:hAnsi="Wingdings" w:cs="Wingdings"/>
    </w:rPr>
  </w:style>
  <w:style w:type="character" w:customStyle="1" w:styleId="WW8Num3z3">
    <w:name w:val="WW8Num3z3"/>
    <w:qFormat/>
    <w:rsid w:val="00BF4C34"/>
    <w:rPr>
      <w:rFonts w:ascii="Symbol" w:hAnsi="Symbol" w:cs="Symbol"/>
    </w:rPr>
  </w:style>
  <w:style w:type="character" w:customStyle="1" w:styleId="WW8Num4z0">
    <w:name w:val="WW8Num4z0"/>
    <w:qFormat/>
    <w:rsid w:val="00BF4C34"/>
    <w:rPr>
      <w:rFonts w:ascii="Symbol" w:eastAsia="Times New Roman" w:hAnsi="Symbol" w:cs="Times New Roman"/>
    </w:rPr>
  </w:style>
  <w:style w:type="character" w:customStyle="1" w:styleId="WW8Num4z1">
    <w:name w:val="WW8Num4z1"/>
    <w:qFormat/>
    <w:rsid w:val="00BF4C34"/>
    <w:rPr>
      <w:rFonts w:ascii="Courier New" w:hAnsi="Courier New" w:cs="Courier New"/>
    </w:rPr>
  </w:style>
  <w:style w:type="character" w:customStyle="1" w:styleId="WW8Num4z2">
    <w:name w:val="WW8Num4z2"/>
    <w:qFormat/>
    <w:rsid w:val="00BF4C34"/>
    <w:rPr>
      <w:rFonts w:ascii="Wingdings" w:hAnsi="Wingdings" w:cs="Wingdings"/>
    </w:rPr>
  </w:style>
  <w:style w:type="character" w:customStyle="1" w:styleId="WW8Num4z3">
    <w:name w:val="WW8Num4z3"/>
    <w:qFormat/>
    <w:rsid w:val="00BF4C34"/>
    <w:rPr>
      <w:rFonts w:ascii="Symbol" w:hAnsi="Symbol" w:cs="Symbol"/>
    </w:rPr>
  </w:style>
  <w:style w:type="character" w:customStyle="1" w:styleId="WW8Num5z0">
    <w:name w:val="WW8Num5z0"/>
    <w:qFormat/>
    <w:rsid w:val="00BF4C34"/>
    <w:rPr>
      <w:rFonts w:ascii="Symbol" w:hAnsi="Symbol" w:cs="Symbol"/>
    </w:rPr>
  </w:style>
  <w:style w:type="character" w:customStyle="1" w:styleId="WW8Num5z1">
    <w:name w:val="WW8Num5z1"/>
    <w:qFormat/>
    <w:rsid w:val="00BF4C34"/>
    <w:rPr>
      <w:rFonts w:ascii="Courier New" w:hAnsi="Courier New" w:cs="Courier New"/>
    </w:rPr>
  </w:style>
  <w:style w:type="character" w:customStyle="1" w:styleId="WW8Num5z2">
    <w:name w:val="WW8Num5z2"/>
    <w:qFormat/>
    <w:rsid w:val="00BF4C34"/>
    <w:rPr>
      <w:rFonts w:ascii="Wingdings" w:hAnsi="Wingdings" w:cs="Wingdings"/>
    </w:rPr>
  </w:style>
  <w:style w:type="character" w:customStyle="1" w:styleId="WW8Num6z0">
    <w:name w:val="WW8Num6z0"/>
    <w:qFormat/>
    <w:rsid w:val="00BF4C34"/>
    <w:rPr>
      <w:rFonts w:ascii="Symbol" w:hAnsi="Symbol" w:cs="Symbol"/>
    </w:rPr>
  </w:style>
  <w:style w:type="character" w:customStyle="1" w:styleId="WW8Num6z1">
    <w:name w:val="WW8Num6z1"/>
    <w:qFormat/>
    <w:rsid w:val="00BF4C34"/>
    <w:rPr>
      <w:rFonts w:ascii="Courier New" w:hAnsi="Courier New" w:cs="Courier New"/>
    </w:rPr>
  </w:style>
  <w:style w:type="character" w:customStyle="1" w:styleId="WW8Num6z2">
    <w:name w:val="WW8Num6z2"/>
    <w:qFormat/>
    <w:rsid w:val="00BF4C34"/>
    <w:rPr>
      <w:rFonts w:ascii="Wingdings" w:hAnsi="Wingdings" w:cs="Wingdings"/>
    </w:rPr>
  </w:style>
  <w:style w:type="character" w:customStyle="1" w:styleId="WW8Num7z0">
    <w:name w:val="WW8Num7z0"/>
    <w:qFormat/>
    <w:rsid w:val="00BF4C34"/>
  </w:style>
  <w:style w:type="character" w:customStyle="1" w:styleId="WW8Num7z1">
    <w:name w:val="WW8Num7z1"/>
    <w:qFormat/>
    <w:rsid w:val="00BF4C34"/>
  </w:style>
  <w:style w:type="character" w:customStyle="1" w:styleId="WW8Num7z2">
    <w:name w:val="WW8Num7z2"/>
    <w:qFormat/>
    <w:rsid w:val="00BF4C34"/>
  </w:style>
  <w:style w:type="character" w:customStyle="1" w:styleId="WW8Num7z3">
    <w:name w:val="WW8Num7z3"/>
    <w:qFormat/>
    <w:rsid w:val="00BF4C34"/>
  </w:style>
  <w:style w:type="character" w:customStyle="1" w:styleId="WW8Num7z4">
    <w:name w:val="WW8Num7z4"/>
    <w:qFormat/>
    <w:rsid w:val="00BF4C34"/>
  </w:style>
  <w:style w:type="character" w:customStyle="1" w:styleId="WW8Num7z5">
    <w:name w:val="WW8Num7z5"/>
    <w:qFormat/>
    <w:rsid w:val="00BF4C34"/>
  </w:style>
  <w:style w:type="character" w:customStyle="1" w:styleId="WW8Num7z6">
    <w:name w:val="WW8Num7z6"/>
    <w:qFormat/>
    <w:rsid w:val="00BF4C34"/>
  </w:style>
  <w:style w:type="character" w:customStyle="1" w:styleId="WW8Num7z7">
    <w:name w:val="WW8Num7z7"/>
    <w:qFormat/>
    <w:rsid w:val="00BF4C34"/>
  </w:style>
  <w:style w:type="character" w:customStyle="1" w:styleId="WW8Num7z8">
    <w:name w:val="WW8Num7z8"/>
    <w:qFormat/>
    <w:rsid w:val="00BF4C34"/>
  </w:style>
  <w:style w:type="character" w:customStyle="1" w:styleId="Domylnaczcionkaakapitu1">
    <w:name w:val="Domyślna czcionka akapitu1"/>
    <w:qFormat/>
    <w:rsid w:val="00BF4C34"/>
  </w:style>
  <w:style w:type="character" w:customStyle="1" w:styleId="czeinternetowe">
    <w:name w:val="Łącze internetowe"/>
    <w:rsid w:val="00BF4C34"/>
    <w:rPr>
      <w:color w:val="0000FF"/>
      <w:u w:val="single"/>
    </w:rPr>
  </w:style>
  <w:style w:type="character" w:customStyle="1" w:styleId="TekstdymkaZnak">
    <w:name w:val="Tekst dymka Znak"/>
    <w:uiPriority w:val="99"/>
    <w:qFormat/>
    <w:rsid w:val="00BF4C34"/>
    <w:rPr>
      <w:rFonts w:ascii="Tahoma" w:eastAsia="Times New Roman" w:hAnsi="Tahoma" w:cs="Tahoma"/>
      <w:sz w:val="16"/>
      <w:szCs w:val="16"/>
    </w:rPr>
  </w:style>
  <w:style w:type="character" w:customStyle="1" w:styleId="bbtext">
    <w:name w:val="bbtext"/>
    <w:basedOn w:val="Domylnaczcionkaakapitu"/>
    <w:qFormat/>
    <w:rsid w:val="00BF4C34"/>
  </w:style>
  <w:style w:type="character" w:styleId="Odwoaniedokomentarza">
    <w:name w:val="annotation reference"/>
    <w:uiPriority w:val="99"/>
    <w:semiHidden/>
    <w:unhideWhenUsed/>
    <w:qFormat/>
    <w:rsid w:val="00BF4C3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BF4C34"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BF4C34"/>
    <w:rPr>
      <w:b/>
      <w:bCs/>
      <w:lang w:eastAsia="ar-SA"/>
    </w:rPr>
  </w:style>
  <w:style w:type="character" w:customStyle="1" w:styleId="ListLabel1">
    <w:name w:val="ListLabel 1"/>
    <w:qFormat/>
    <w:rsid w:val="00BF4C34"/>
    <w:rPr>
      <w:b/>
      <w:sz w:val="24"/>
    </w:rPr>
  </w:style>
  <w:style w:type="character" w:customStyle="1" w:styleId="ListLabel2">
    <w:name w:val="ListLabel 2"/>
    <w:qFormat/>
    <w:rsid w:val="00BF4C34"/>
    <w:rPr>
      <w:b/>
      <w:bCs/>
      <w:strike w:val="0"/>
      <w:dstrike w:val="0"/>
      <w:sz w:val="24"/>
    </w:rPr>
  </w:style>
  <w:style w:type="character" w:customStyle="1" w:styleId="ListLabel3">
    <w:name w:val="ListLabel 3"/>
    <w:qFormat/>
    <w:rsid w:val="00BF4C34"/>
    <w:rPr>
      <w:b/>
      <w:sz w:val="24"/>
    </w:rPr>
  </w:style>
  <w:style w:type="character" w:customStyle="1" w:styleId="ListLabel4">
    <w:name w:val="ListLabel 4"/>
    <w:qFormat/>
    <w:rsid w:val="00BF4C34"/>
    <w:rPr>
      <w:color w:val="00000A"/>
    </w:rPr>
  </w:style>
  <w:style w:type="character" w:customStyle="1" w:styleId="ListLabel5">
    <w:name w:val="ListLabel 5"/>
    <w:qFormat/>
    <w:rsid w:val="00BF4C34"/>
    <w:rPr>
      <w:b/>
      <w:sz w:val="24"/>
    </w:rPr>
  </w:style>
  <w:style w:type="character" w:customStyle="1" w:styleId="ListLabel6">
    <w:name w:val="ListLabel 6"/>
    <w:qFormat/>
    <w:rsid w:val="00BF4C34"/>
    <w:rPr>
      <w:b/>
      <w:sz w:val="24"/>
    </w:rPr>
  </w:style>
  <w:style w:type="character" w:customStyle="1" w:styleId="ListLabel7">
    <w:name w:val="ListLabel 7"/>
    <w:qFormat/>
    <w:rsid w:val="00BF4C34"/>
    <w:rPr>
      <w:b/>
      <w:sz w:val="24"/>
    </w:rPr>
  </w:style>
  <w:style w:type="character" w:customStyle="1" w:styleId="ListLabel8">
    <w:name w:val="ListLabel 8"/>
    <w:qFormat/>
    <w:rsid w:val="00BF4C34"/>
    <w:rPr>
      <w:b/>
      <w:i w:val="0"/>
      <w:sz w:val="24"/>
    </w:rPr>
  </w:style>
  <w:style w:type="character" w:customStyle="1" w:styleId="ListLabel9">
    <w:name w:val="ListLabel 9"/>
    <w:qFormat/>
    <w:rsid w:val="00BF4C34"/>
    <w:rPr>
      <w:rFonts w:cs="Courier New"/>
    </w:rPr>
  </w:style>
  <w:style w:type="character" w:customStyle="1" w:styleId="ListLabel10">
    <w:name w:val="ListLabel 10"/>
    <w:qFormat/>
    <w:rsid w:val="00BF4C34"/>
    <w:rPr>
      <w:rFonts w:cs="Courier New"/>
    </w:rPr>
  </w:style>
  <w:style w:type="character" w:customStyle="1" w:styleId="ListLabel11">
    <w:name w:val="ListLabel 11"/>
    <w:qFormat/>
    <w:rsid w:val="00BF4C34"/>
    <w:rPr>
      <w:rFonts w:cs="Courier New"/>
    </w:rPr>
  </w:style>
  <w:style w:type="character" w:customStyle="1" w:styleId="ListLabel12">
    <w:name w:val="ListLabel 12"/>
    <w:qFormat/>
    <w:rsid w:val="00BF4C34"/>
    <w:rPr>
      <w:rFonts w:cs="Times New Roman"/>
      <w:b w:val="0"/>
      <w:i w:val="0"/>
      <w:sz w:val="24"/>
      <w:szCs w:val="24"/>
    </w:rPr>
  </w:style>
  <w:style w:type="character" w:customStyle="1" w:styleId="ListLabel13">
    <w:name w:val="ListLabel 13"/>
    <w:qFormat/>
    <w:rsid w:val="00BF4C34"/>
    <w:rPr>
      <w:rFonts w:cs="Times New Roman"/>
      <w:b w:val="0"/>
      <w:i w:val="0"/>
      <w:sz w:val="24"/>
      <w:szCs w:val="24"/>
    </w:rPr>
  </w:style>
  <w:style w:type="character" w:customStyle="1" w:styleId="ListLabel14">
    <w:name w:val="ListLabel 14"/>
    <w:qFormat/>
    <w:rsid w:val="00BF4C34"/>
    <w:rPr>
      <w:rFonts w:cs="Times New Roman"/>
      <w:b w:val="0"/>
      <w:i w:val="0"/>
      <w:sz w:val="24"/>
      <w:szCs w:val="24"/>
    </w:rPr>
  </w:style>
  <w:style w:type="character" w:customStyle="1" w:styleId="ListLabel15">
    <w:name w:val="ListLabel 15"/>
    <w:qFormat/>
    <w:rsid w:val="00BF4C34"/>
    <w:rPr>
      <w:rFonts w:cs="Times New Roman"/>
      <w:b w:val="0"/>
      <w:bCs/>
      <w:color w:val="00000A"/>
      <w:sz w:val="24"/>
      <w:szCs w:val="24"/>
    </w:rPr>
  </w:style>
  <w:style w:type="character" w:customStyle="1" w:styleId="ListLabel16">
    <w:name w:val="ListLabel 16"/>
    <w:qFormat/>
    <w:rsid w:val="00BF4C34"/>
    <w:rPr>
      <w:rFonts w:cs="Symbol"/>
    </w:rPr>
  </w:style>
  <w:style w:type="character" w:customStyle="1" w:styleId="ListLabel17">
    <w:name w:val="ListLabel 17"/>
    <w:qFormat/>
    <w:rsid w:val="00BF4C34"/>
    <w:rPr>
      <w:rFonts w:cs="Symbol"/>
    </w:rPr>
  </w:style>
  <w:style w:type="character" w:customStyle="1" w:styleId="ListLabel18">
    <w:name w:val="ListLabel 18"/>
    <w:qFormat/>
    <w:rsid w:val="00BF4C34"/>
    <w:rPr>
      <w:b/>
      <w:i w:val="0"/>
    </w:rPr>
  </w:style>
  <w:style w:type="paragraph" w:styleId="Lista">
    <w:name w:val="List"/>
    <w:basedOn w:val="Tekstpodstawowy"/>
    <w:rsid w:val="00BF4C34"/>
    <w:pPr>
      <w:spacing w:after="120" w:line="240" w:lineRule="auto"/>
    </w:pPr>
    <w:rPr>
      <w:rFonts w:cs="Mangal"/>
      <w:sz w:val="20"/>
      <w:lang w:eastAsia="ar-SA"/>
    </w:rPr>
  </w:style>
  <w:style w:type="paragraph" w:styleId="Legenda">
    <w:name w:val="caption"/>
    <w:basedOn w:val="Normalny"/>
    <w:qFormat/>
    <w:rsid w:val="00BF4C34"/>
    <w:pPr>
      <w:suppressLineNumbers/>
      <w:spacing w:before="120" w:after="120"/>
    </w:pPr>
    <w:rPr>
      <w:rFonts w:cs="Arial"/>
      <w:i/>
      <w:iCs/>
      <w:lang w:eastAsia="ar-SA"/>
    </w:rPr>
  </w:style>
  <w:style w:type="paragraph" w:customStyle="1" w:styleId="Indeks">
    <w:name w:val="Indeks"/>
    <w:basedOn w:val="Normalny"/>
    <w:qFormat/>
    <w:rsid w:val="00BF4C34"/>
    <w:pPr>
      <w:suppressLineNumbers/>
    </w:pPr>
    <w:rPr>
      <w:rFonts w:cs="Mangal"/>
      <w:sz w:val="20"/>
      <w:szCs w:val="20"/>
      <w:lang w:eastAsia="ar-SA"/>
    </w:rPr>
  </w:style>
  <w:style w:type="paragraph" w:customStyle="1" w:styleId="Nagwek10">
    <w:name w:val="Nagłówek1"/>
    <w:basedOn w:val="Normalny"/>
    <w:qFormat/>
    <w:rsid w:val="00BF4C34"/>
    <w:pPr>
      <w:keepNext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qFormat/>
    <w:rsid w:val="00BF4C34"/>
    <w:pPr>
      <w:suppressLineNumbers/>
      <w:spacing w:before="120" w:after="120"/>
    </w:pPr>
    <w:rPr>
      <w:rFonts w:cs="Mangal"/>
      <w:i/>
      <w:iCs/>
      <w:lang w:eastAsia="ar-SA"/>
    </w:rPr>
  </w:style>
  <w:style w:type="paragraph" w:styleId="Tekstdymka">
    <w:name w:val="Balloon Text"/>
    <w:basedOn w:val="Normalny"/>
    <w:link w:val="TekstdymkaZnak1"/>
    <w:uiPriority w:val="99"/>
    <w:qFormat/>
    <w:rsid w:val="00BF4C34"/>
    <w:rPr>
      <w:rFonts w:ascii="Tahoma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BF4C34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qFormat/>
    <w:rsid w:val="00BF4C34"/>
    <w:pPr>
      <w:spacing w:before="280" w:after="280"/>
    </w:pPr>
    <w:rPr>
      <w:lang w:eastAsia="ar-SA"/>
    </w:rPr>
  </w:style>
  <w:style w:type="paragraph" w:customStyle="1" w:styleId="Akapitzlist1">
    <w:name w:val="Akapit z listą1"/>
    <w:basedOn w:val="Normalny"/>
    <w:qFormat/>
    <w:rsid w:val="00BF4C34"/>
    <w:pPr>
      <w:ind w:left="720"/>
    </w:pPr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BF4C34"/>
    <w:pPr>
      <w:suppressLineNumbers/>
    </w:pPr>
    <w:rPr>
      <w:sz w:val="20"/>
      <w:szCs w:val="20"/>
      <w:lang w:eastAsia="ar-SA"/>
    </w:rPr>
  </w:style>
  <w:style w:type="paragraph" w:customStyle="1" w:styleId="Standard0">
    <w:name w:val="Standard"/>
    <w:qFormat/>
    <w:rsid w:val="00BF4C3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">
    <w:name w:val="xl23"/>
    <w:basedOn w:val="Normalny"/>
    <w:qFormat/>
    <w:rsid w:val="00BF4C34"/>
    <w:pPr>
      <w:suppressAutoHyphens w:val="0"/>
      <w:spacing w:beforeAutospacing="1" w:afterAutospacing="1"/>
    </w:pPr>
    <w:rPr>
      <w:rFonts w:ascii="Arial" w:eastAsia="Arial Unicode MS" w:hAnsi="Arial" w:cs="Arial Unicode MS"/>
      <w:b/>
      <w:bCs/>
      <w:lang w:eastAsia="pl-PL"/>
    </w:rPr>
  </w:style>
  <w:style w:type="paragraph" w:styleId="Tekstblokowy">
    <w:name w:val="Block Text"/>
    <w:basedOn w:val="Normalny"/>
    <w:semiHidden/>
    <w:qFormat/>
    <w:rsid w:val="00BF4C34"/>
    <w:pPr>
      <w:suppressAutoHyphens w:val="0"/>
      <w:ind w:left="1701" w:right="-709" w:hanging="1701"/>
    </w:pPr>
    <w:rPr>
      <w:rFonts w:ascii="Arial" w:hAnsi="Arial"/>
      <w:b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F4C34"/>
    <w:rPr>
      <w:rFonts w:asciiTheme="minorHAnsi" w:eastAsiaTheme="minorHAnsi" w:hAnsiTheme="minorHAnsi" w:cstheme="minorBidi"/>
      <w:sz w:val="22"/>
      <w:szCs w:val="22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BF4C3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F4C34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BF4C34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Domylnie">
    <w:name w:val="Domyślnie"/>
    <w:qFormat/>
    <w:rsid w:val="00BF4C34"/>
    <w:pPr>
      <w:suppressAutoHyphens/>
      <w:spacing w:after="200" w:line="276" w:lineRule="auto"/>
    </w:pPr>
    <w:rPr>
      <w:rFonts w:ascii="Calibri" w:eastAsia="SimSun" w:hAnsi="Calibri" w:cs="Calibri"/>
    </w:rPr>
  </w:style>
  <w:style w:type="character" w:styleId="Pogrubienie">
    <w:name w:val="Strong"/>
    <w:uiPriority w:val="22"/>
    <w:qFormat/>
    <w:rsid w:val="00BF4C34"/>
    <w:rPr>
      <w:b/>
      <w:bCs/>
    </w:rPr>
  </w:style>
  <w:style w:type="character" w:customStyle="1" w:styleId="ng-binding">
    <w:name w:val="ng-binding"/>
    <w:basedOn w:val="Domylnaczcionkaakapitu"/>
    <w:rsid w:val="00BF4C34"/>
  </w:style>
  <w:style w:type="character" w:customStyle="1" w:styleId="FontStyle19">
    <w:name w:val="Font Style19"/>
    <w:rsid w:val="00BF4C34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4C34"/>
    <w:rPr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4C3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BF4C34"/>
    <w:rPr>
      <w:vertAlign w:val="superscript"/>
    </w:rPr>
  </w:style>
  <w:style w:type="table" w:styleId="Tabela-Siatka">
    <w:name w:val="Table Grid"/>
    <w:basedOn w:val="Standardowy"/>
    <w:uiPriority w:val="39"/>
    <w:rsid w:val="00BF4C3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BF4C34"/>
    <w:rPr>
      <w:i/>
      <w:iCs/>
    </w:rPr>
  </w:style>
  <w:style w:type="character" w:styleId="Nierozpoznanawzmianka">
    <w:name w:val="Unresolved Mention"/>
    <w:uiPriority w:val="99"/>
    <w:semiHidden/>
    <w:unhideWhenUsed/>
    <w:rsid w:val="00BF4C34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BF4C34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ormaltextrun">
    <w:name w:val="normaltextrun"/>
    <w:basedOn w:val="Domylnaczcionkaakapitu"/>
    <w:rsid w:val="00BF4C34"/>
  </w:style>
  <w:style w:type="character" w:customStyle="1" w:styleId="eop">
    <w:name w:val="eop"/>
    <w:basedOn w:val="Domylnaczcionkaakapitu"/>
    <w:rsid w:val="00BF4C34"/>
  </w:style>
  <w:style w:type="character" w:customStyle="1" w:styleId="contextualspellingandgrammarerror">
    <w:name w:val="contextualspellingandgrammarerror"/>
    <w:basedOn w:val="Domylnaczcionkaakapitu"/>
    <w:rsid w:val="00BF4C34"/>
  </w:style>
  <w:style w:type="character" w:customStyle="1" w:styleId="spellingerror">
    <w:name w:val="spellingerror"/>
    <w:basedOn w:val="Domylnaczcionkaakapitu"/>
    <w:rsid w:val="00BF4C34"/>
  </w:style>
  <w:style w:type="paragraph" w:styleId="Tytu">
    <w:name w:val="Title"/>
    <w:basedOn w:val="Normalny"/>
    <w:link w:val="TytuZnak"/>
    <w:uiPriority w:val="99"/>
    <w:qFormat/>
    <w:rsid w:val="00BF4C34"/>
    <w:pPr>
      <w:suppressAutoHyphens w:val="0"/>
      <w:jc w:val="center"/>
    </w:pPr>
    <w:rPr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BF4C3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ny12pt">
    <w:name w:val="Normalny + 12 pt"/>
    <w:aliases w:val="Podkreślenie"/>
    <w:basedOn w:val="Normalny"/>
    <w:uiPriority w:val="99"/>
    <w:rsid w:val="00BF4C34"/>
    <w:rPr>
      <w:u w:val="single"/>
      <w:lang w:eastAsia="en-US"/>
    </w:rPr>
  </w:style>
  <w:style w:type="character" w:customStyle="1" w:styleId="markedcontent">
    <w:name w:val="markedcontent"/>
    <w:basedOn w:val="Domylnaczcionkaakapitu"/>
    <w:rsid w:val="00D57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11</Pages>
  <Words>4671</Words>
  <Characters>28028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Wierzbicka</dc:creator>
  <cp:keywords/>
  <dc:description/>
  <cp:lastModifiedBy>Agnieszka Wierzbicka</cp:lastModifiedBy>
  <cp:revision>15</cp:revision>
  <cp:lastPrinted>2024-01-18T07:32:00Z</cp:lastPrinted>
  <dcterms:created xsi:type="dcterms:W3CDTF">2025-02-04T13:02:00Z</dcterms:created>
  <dcterms:modified xsi:type="dcterms:W3CDTF">2026-01-19T10:08:00Z</dcterms:modified>
</cp:coreProperties>
</file>